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15CBD" w14:textId="77777777" w:rsid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</w:p>
    <w:p w14:paraId="15177343" w14:textId="77777777" w:rsid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</w:p>
    <w:p w14:paraId="7E431DCD" w14:textId="77777777" w:rsid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</w:p>
    <w:p w14:paraId="4F0D8E5A" w14:textId="3FAD8138" w:rsidR="00B20508" w:rsidRP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[Date]</w:t>
      </w:r>
    </w:p>
    <w:p w14:paraId="561AEC29" w14:textId="77777777" w:rsidR="00B20508" w:rsidRP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[Recipient's Name]</w:t>
      </w: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br/>
        <w:t>[Designation]</w:t>
      </w: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br/>
        <w:t>[Company’s Name]</w:t>
      </w: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br/>
        <w:t>[Address]</w:t>
      </w:r>
    </w:p>
    <w:p w14:paraId="61E2B616" w14:textId="77777777" w:rsidR="00B20508" w:rsidRP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Dear Mr./Ms.,</w:t>
      </w:r>
    </w:p>
    <w:p w14:paraId="517057FC" w14:textId="77777777" w:rsidR="00B20508" w:rsidRPr="00B20508" w:rsidRDefault="00B20508" w:rsidP="00FC1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I, [Name], have been working as [Designation], at [Company’s Name] for the past three years. I am writing to request a salary certificate mentioning my employment duration, basic pay, and tax deductions.</w:t>
      </w:r>
    </w:p>
    <w:p w14:paraId="5DEC5143" w14:textId="77777777" w:rsidR="00B20508" w:rsidRPr="00B20508" w:rsidRDefault="00B20508" w:rsidP="00FC18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The certificate is required to complete my Visa application process for Canada, which would serve as a proof for my bank’s statement and steady income.</w:t>
      </w:r>
    </w:p>
    <w:p w14:paraId="4DF654B3" w14:textId="77777777" w:rsidR="00B20508" w:rsidRP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I would appreciate if the certificate is issued by [date].</w:t>
      </w:r>
    </w:p>
    <w:p w14:paraId="7E1C3D4D" w14:textId="77777777" w:rsidR="00B20508" w:rsidRP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Looking forward to your cooperation.</w:t>
      </w:r>
    </w:p>
    <w:p w14:paraId="1C68B0DB" w14:textId="79666E5B" w:rsid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B20508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Sincerely, </w:t>
      </w:r>
    </w:p>
    <w:p w14:paraId="69A49C08" w14:textId="07900FAE" w:rsidR="00B20508" w:rsidRPr="00B20508" w:rsidRDefault="00B20508" w:rsidP="00B205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/>
        </w:rPr>
        <w:t>[Your Name]</w:t>
      </w:r>
    </w:p>
    <w:p w14:paraId="3F1D373E" w14:textId="0786C553" w:rsidR="005F37DA" w:rsidRPr="00B20508" w:rsidRDefault="005F37DA" w:rsidP="00B20508">
      <w:bookmarkStart w:id="0" w:name="_GoBack"/>
      <w:bookmarkEnd w:id="0"/>
    </w:p>
    <w:sectPr w:rsidR="005F37DA" w:rsidRPr="00B20508" w:rsidSect="00FC1849">
      <w:headerReference w:type="default" r:id="rId10"/>
      <w:pgSz w:w="12240" w:h="15840"/>
      <w:pgMar w:top="405" w:right="1350" w:bottom="720" w:left="126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91724" w14:textId="77777777" w:rsidR="00B006BD" w:rsidRDefault="00B006BD" w:rsidP="00D45945">
      <w:pPr>
        <w:spacing w:before="0" w:after="0" w:line="240" w:lineRule="auto"/>
      </w:pPr>
      <w:r>
        <w:separator/>
      </w:r>
    </w:p>
  </w:endnote>
  <w:endnote w:type="continuationSeparator" w:id="0">
    <w:p w14:paraId="4C5BE9DF" w14:textId="77777777" w:rsidR="00B006BD" w:rsidRDefault="00B006BD" w:rsidP="00D459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36F88" w14:textId="77777777" w:rsidR="00B006BD" w:rsidRDefault="00B006BD" w:rsidP="00D45945">
      <w:pPr>
        <w:spacing w:before="0" w:after="0" w:line="240" w:lineRule="auto"/>
      </w:pPr>
      <w:r>
        <w:separator/>
      </w:r>
    </w:p>
  </w:footnote>
  <w:footnote w:type="continuationSeparator" w:id="0">
    <w:p w14:paraId="2745EF52" w14:textId="77777777" w:rsidR="00B006BD" w:rsidRDefault="00B006BD" w:rsidP="00D4594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4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81"/>
      <w:gridCol w:w="7107"/>
    </w:tblGrid>
    <w:tr w:rsidR="00E834B7" w14:paraId="62FC19CE" w14:textId="77777777" w:rsidTr="00E834B7">
      <w:trPr>
        <w:trHeight w:val="360"/>
      </w:trPr>
      <w:tc>
        <w:tcPr>
          <w:tcW w:w="3381" w:type="dxa"/>
        </w:tcPr>
        <w:p w14:paraId="79579782" w14:textId="77777777" w:rsidR="00E834B7" w:rsidRDefault="00E834B7">
          <w:pPr>
            <w:pStyle w:val="Header"/>
            <w:rPr>
              <w:noProof/>
              <w:color w:val="000000" w:themeColor="text1"/>
              <w:lang w:eastAsia="en-US"/>
            </w:rPr>
          </w:pPr>
        </w:p>
      </w:tc>
      <w:tc>
        <w:tcPr>
          <w:tcW w:w="7107" w:type="dxa"/>
        </w:tcPr>
        <w:p w14:paraId="305C60D8" w14:textId="5F393D4A" w:rsidR="00E834B7" w:rsidRDefault="00E834B7">
          <w:pPr>
            <w:pStyle w:val="Header"/>
            <w:rPr>
              <w:noProof/>
              <w:color w:val="000000" w:themeColor="text1"/>
              <w:lang w:eastAsia="en-US"/>
            </w:rPr>
          </w:pPr>
        </w:p>
      </w:tc>
    </w:tr>
  </w:tbl>
  <w:p w14:paraId="7C76DDC8" w14:textId="77777777" w:rsidR="00D45945" w:rsidRDefault="00D45945">
    <w:pPr>
      <w:pStyle w:val="Header"/>
    </w:pPr>
    <w:r>
      <w:rPr>
        <w:noProof/>
        <w:color w:val="000000" w:themeColor="text1"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4E6E5524" wp14:editId="305D59D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5630" cy="10063044"/>
              <wp:effectExtent l="19050" t="57150" r="17780" b="52070"/>
              <wp:wrapNone/>
              <wp:docPr id="3" name="Group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5630" cy="10063044"/>
                        <a:chOff x="0" y="0"/>
                        <a:chExt cx="7785630" cy="10063044"/>
                      </a:xfrm>
                      <a:solidFill>
                        <a:srgbClr val="0070C0"/>
                      </a:solidFill>
                    </wpg:grpSpPr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7780020" cy="1031240"/>
                          <a:chOff x="0" y="-2950"/>
                          <a:chExt cx="7780020" cy="1031650"/>
                        </a:xfrm>
                        <a:grpFill/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>
                            <a:outerShdw blurRad="50800" dist="38100" dir="10800000" algn="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" name="Group 12"/>
                      <wpg:cNvGrpSpPr/>
                      <wpg:grpSpPr>
                        <a:xfrm rot="10800000">
                          <a:off x="5610" y="9031804"/>
                          <a:ext cx="7780020" cy="1031240"/>
                          <a:chOff x="0" y="-2950"/>
                          <a:chExt cx="7780020" cy="1031650"/>
                        </a:xfrm>
                        <a:grpFill/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101000</wp14:pctWidth>
              </wp14:sizeRelH>
              <wp14:sizeRelV relativeFrom="page">
                <wp14:pctHeight>101000</wp14:pctHeight>
              </wp14:sizeRelV>
            </wp:anchor>
          </w:drawing>
        </mc:Choice>
        <mc:Fallback>
          <w:pict>
            <v:group w14:anchorId="10641253" id="Group 3" o:spid="_x0000_s1026" style="position:absolute;margin-left:0;margin-top:0;width:613.05pt;height:792.35pt;z-index:-251653120;mso-width-percent:1010;mso-height-percent:1010;mso-position-horizontal:center;mso-position-horizontal-relative:page;mso-position-vertical:center;mso-position-vertical-relative:page;mso-width-percent:1010;mso-height-percent:1010" coordsize="77856,100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">
              <v:group id="Group 10" o:spid="_x0000_s1027" style="position:absolute;width:77800;height:10312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tangle 1" o:spid="_x0000_s1028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" fillcolor="#d8d8d8 [2732]" stroked="f" strokeweight="1pt"/>
                <v:shape id="Rectangle 2" o:spid="_x0000_s1029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" path="m,l4000500,r,800100l792480,800100,,xe" fillcolor="#0070c0" stroked="f" strokeweight="1pt">
                  <v:stroke joinstyle="miter"/>
                  <v:shadow on="t" color="black" opacity="26214f" origin=".5" offset="-3pt,0"/>
                  <v:path arrowok="t" o:connecttype="custom" o:connectlocs="0,0;5143500,0;5143500,1028700;1018903,1028700;0,0" o:connectangles="0,0,0,0,0"/>
                </v:shape>
              </v:group>
              <v:group id="Group 12" o:spid="_x0000_s1030" style="position:absolute;left:56;top:90318;width:77800;height:10312;rotation:180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">
                <v:rect id="Rectangle 13" o:spid="_x0000_s1031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" fillcolor="#d8d8d8 [2732]" stroked="f" strokeweight="1pt"/>
                <v:shape id="Rectangle 2" o:spid="_x0000_s1032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" path="m,l4000500,r,800100l792480,800100,,xe" fillcolor="#0070c0" stroked="f" strokeweight="1pt">
                  <v:stroke joinstyle="miter"/>
                  <v:shadow on="t" color="black" opacity="26214f" origin="-.5" offset="3pt,0"/>
                  <v:path arrowok="t" o:connecttype="custom" o:connectlocs="0,0;5143500,0;5143500,1028700;1018903,1028700;0,0" o:connectangles="0,0,0,0,0"/>
                </v:shape>
              </v:group>
              <w10:wrap anchorx="page" anchory="page"/>
            </v:group>
          </w:pict>
        </mc:Fallback>
      </mc:AlternateContent>
    </w:r>
    <w:r w:rsidRPr="00615018">
      <w:rPr>
        <w:noProof/>
        <w:color w:val="000000" w:themeColor="text1"/>
        <w:lang w:eastAsia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7DA"/>
    <w:rsid w:val="00083BAA"/>
    <w:rsid w:val="001766D6"/>
    <w:rsid w:val="00257C19"/>
    <w:rsid w:val="00260E53"/>
    <w:rsid w:val="003444BE"/>
    <w:rsid w:val="003936EF"/>
    <w:rsid w:val="003E24DF"/>
    <w:rsid w:val="004A2B0D"/>
    <w:rsid w:val="00563742"/>
    <w:rsid w:val="00564809"/>
    <w:rsid w:val="00597E25"/>
    <w:rsid w:val="005C2210"/>
    <w:rsid w:val="005F37DA"/>
    <w:rsid w:val="00615018"/>
    <w:rsid w:val="0062123A"/>
    <w:rsid w:val="00646E75"/>
    <w:rsid w:val="006F6F10"/>
    <w:rsid w:val="00726F4E"/>
    <w:rsid w:val="00783E79"/>
    <w:rsid w:val="007B5AE8"/>
    <w:rsid w:val="007F5192"/>
    <w:rsid w:val="00A11A20"/>
    <w:rsid w:val="00A96CF8"/>
    <w:rsid w:val="00AB4269"/>
    <w:rsid w:val="00B006BD"/>
    <w:rsid w:val="00B20508"/>
    <w:rsid w:val="00B50294"/>
    <w:rsid w:val="00C70786"/>
    <w:rsid w:val="00C8222A"/>
    <w:rsid w:val="00D45945"/>
    <w:rsid w:val="00D66593"/>
    <w:rsid w:val="00E27B46"/>
    <w:rsid w:val="00E55D74"/>
    <w:rsid w:val="00E6540C"/>
    <w:rsid w:val="00E81E2A"/>
    <w:rsid w:val="00E834B7"/>
    <w:rsid w:val="00EE0952"/>
    <w:rsid w:val="00FC1849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3A21F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45945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E24DF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729928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729928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E24DF"/>
    <w:rPr>
      <w:rFonts w:asciiTheme="majorHAnsi" w:eastAsiaTheme="majorEastAsia" w:hAnsiTheme="majorHAnsi" w:cstheme="majorBidi"/>
      <w:caps/>
      <w:color w:val="729928" w:themeColor="accent1" w:themeShade="BF"/>
      <w:kern w:val="20"/>
      <w:sz w:val="20"/>
      <w:szCs w:val="20"/>
    </w:rPr>
  </w:style>
  <w:style w:type="paragraph" w:customStyle="1" w:styleId="Recipient">
    <w:name w:val="Recipient"/>
    <w:basedOn w:val="Heading2"/>
    <w:uiPriority w:val="3"/>
    <w:qFormat/>
    <w:rsid w:val="00D45945"/>
    <w:pPr>
      <w:spacing w:before="1200"/>
    </w:pPr>
    <w:rPr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3E24DF"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3E24DF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 w:line="240" w:lineRule="auto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22"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before="0"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4A2B0D"/>
    <w:rPr>
      <w:rFonts w:asciiTheme="majorHAnsi" w:eastAsiaTheme="majorEastAsia" w:hAnsiTheme="majorHAnsi" w:cstheme="majorBidi"/>
      <w:color w:val="729928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D4594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uiPriority w:val="10"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table" w:styleId="TableGrid">
    <w:name w:val="Table Grid"/>
    <w:basedOn w:val="TableNormal"/>
    <w:uiPriority w:val="39"/>
    <w:rsid w:val="00E83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s-text-align-center">
    <w:name w:val="has-text-align-center"/>
    <w:basedOn w:val="Normal"/>
    <w:rsid w:val="005F3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old%20logo%20letterhead.dotx" TargetMode="External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A20CA-2FAB-4D68-B6A9-42A0A1225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769F56-719A-4D83-852D-005D12497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8FCEC-F6BD-4BDE-8234-7D96AB9E156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15B12696-6EEC-4BEC-A60C-E249F771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Bold logo letterhead.dotx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2020-06-02T12:57:00Z</dcterms:created>
  <dcterms:modified xsi:type="dcterms:W3CDTF">2020-06-02T12:57:00Z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