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1181F" w14:textId="373D085C" w:rsidR="005F37DA" w:rsidRDefault="005F37DA" w:rsidP="00D45945">
      <w:pPr>
        <w:pStyle w:val="ContactInfo"/>
      </w:pPr>
    </w:p>
    <w:p w14:paraId="51591061" w14:textId="77777777" w:rsidR="005F37DA" w:rsidRDefault="005F37DA" w:rsidP="00D45945">
      <w:pPr>
        <w:pStyle w:val="ContactInfo"/>
      </w:pPr>
    </w:p>
    <w:p w14:paraId="152A4FAA" w14:textId="77777777" w:rsidR="005F37DA" w:rsidRDefault="005F37DA" w:rsidP="00D45945">
      <w:pPr>
        <w:pStyle w:val="ContactInfo"/>
      </w:pPr>
    </w:p>
    <w:p w14:paraId="70542016" w14:textId="77777777" w:rsidR="005F37DA" w:rsidRPr="0092244A" w:rsidRDefault="005F37DA" w:rsidP="005F37DA">
      <w:pPr>
        <w:pStyle w:val="NormalWeb"/>
        <w:rPr>
          <w:rFonts w:asciiTheme="minorHAnsi" w:hAnsiTheme="minorHAnsi" w:cstheme="minorHAnsi"/>
        </w:rPr>
      </w:pPr>
      <w:r w:rsidRPr="0092244A">
        <w:rPr>
          <w:rFonts w:asciiTheme="minorHAnsi" w:hAnsiTheme="minorHAnsi" w:cstheme="minorHAnsi"/>
        </w:rPr>
        <w:t>&lt;Insert logo here and Employer’s Name&gt;</w:t>
      </w:r>
    </w:p>
    <w:p w14:paraId="665FD6C3" w14:textId="77777777" w:rsidR="005F37DA" w:rsidRPr="0092244A" w:rsidRDefault="005F37DA" w:rsidP="005F37DA">
      <w:pPr>
        <w:pStyle w:val="has-text-align-center"/>
        <w:rPr>
          <w:rFonts w:asciiTheme="minorHAnsi" w:hAnsiTheme="minorHAnsi" w:cstheme="minorHAnsi"/>
          <w:sz w:val="60"/>
          <w:szCs w:val="60"/>
        </w:rPr>
      </w:pPr>
      <w:r w:rsidRPr="0092244A">
        <w:rPr>
          <w:rStyle w:val="Strong"/>
          <w:rFonts w:asciiTheme="minorHAnsi" w:eastAsiaTheme="minorHAnsi" w:hAnsiTheme="minorHAnsi" w:cstheme="minorHAnsi"/>
          <w:sz w:val="60"/>
          <w:szCs w:val="60"/>
        </w:rPr>
        <w:t>SALARY CERTIFICATE</w:t>
      </w:r>
    </w:p>
    <w:p w14:paraId="05BEF0E7" w14:textId="77777777" w:rsidR="005F37DA" w:rsidRPr="0092244A" w:rsidRDefault="005F37DA" w:rsidP="005F37DA">
      <w:pPr>
        <w:pStyle w:val="NormalWeb"/>
        <w:rPr>
          <w:rFonts w:asciiTheme="minorHAnsi" w:hAnsiTheme="minorHAnsi" w:cstheme="minorHAnsi"/>
        </w:rPr>
      </w:pPr>
      <w:r w:rsidRPr="0092244A">
        <w:rPr>
          <w:rFonts w:asciiTheme="minorHAnsi" w:hAnsiTheme="minorHAnsi" w:cstheme="minorHAnsi"/>
        </w:rPr>
        <w:t>this is to certify that</w:t>
      </w:r>
    </w:p>
    <w:p w14:paraId="092C7D47" w14:textId="77777777" w:rsidR="005F37DA" w:rsidRPr="0092244A" w:rsidRDefault="005F37DA" w:rsidP="005F37DA">
      <w:pPr>
        <w:pStyle w:val="has-text-align-center"/>
        <w:rPr>
          <w:rFonts w:asciiTheme="minorHAnsi" w:hAnsiTheme="minorHAnsi" w:cstheme="minorHAnsi"/>
          <w:sz w:val="44"/>
          <w:szCs w:val="44"/>
        </w:rPr>
      </w:pPr>
      <w:r w:rsidRPr="0092244A">
        <w:rPr>
          <w:rStyle w:val="Strong"/>
          <w:rFonts w:asciiTheme="minorHAnsi" w:eastAsiaTheme="minorHAnsi" w:hAnsiTheme="minorHAnsi" w:cstheme="minorHAnsi"/>
          <w:sz w:val="44"/>
          <w:szCs w:val="44"/>
        </w:rPr>
        <w:t>&lt;Employee’s Name&gt;</w:t>
      </w:r>
      <w:bookmarkStart w:id="0" w:name="_GoBack"/>
      <w:bookmarkEnd w:id="0"/>
    </w:p>
    <w:p w14:paraId="0ACEB87B" w14:textId="77777777" w:rsidR="005F37DA" w:rsidRPr="0092244A" w:rsidRDefault="005F37DA" w:rsidP="005F37DA">
      <w:pPr>
        <w:pStyle w:val="NormalWeb"/>
        <w:rPr>
          <w:rFonts w:asciiTheme="minorHAnsi" w:hAnsiTheme="minorHAnsi" w:cstheme="minorHAnsi"/>
        </w:rPr>
      </w:pPr>
      <w:r w:rsidRPr="0092244A">
        <w:rPr>
          <w:rFonts w:asciiTheme="minorHAnsi" w:hAnsiTheme="minorHAnsi" w:cstheme="minorHAnsi"/>
        </w:rPr>
        <w:t>has been employed with &lt;Employer’s name&gt; as a &lt;Employee’s designation&gt; since &lt;date&gt;. He/she earns $[X] as his/her annual income, deducting $[X] worth of income tax.</w:t>
      </w:r>
    </w:p>
    <w:p w14:paraId="14438BA8" w14:textId="2B08D6FE" w:rsidR="005F37DA" w:rsidRDefault="005F37DA" w:rsidP="005F37DA">
      <w:pPr>
        <w:pStyle w:val="NormalWeb"/>
        <w:rPr>
          <w:rFonts w:asciiTheme="minorHAnsi" w:hAnsiTheme="minorHAnsi" w:cstheme="minorHAnsi"/>
        </w:rPr>
      </w:pPr>
    </w:p>
    <w:p w14:paraId="0D2C923D" w14:textId="77777777" w:rsidR="005F37DA" w:rsidRPr="0092244A" w:rsidRDefault="005F37DA" w:rsidP="005F37DA">
      <w:pPr>
        <w:pStyle w:val="NormalWeb"/>
        <w:rPr>
          <w:rFonts w:asciiTheme="minorHAnsi" w:hAnsiTheme="minorHAnsi" w:cstheme="minorHAnsi"/>
        </w:rPr>
      </w:pPr>
    </w:p>
    <w:p w14:paraId="7E5172AF" w14:textId="61FA5B9B" w:rsidR="005F37DA" w:rsidRPr="0092244A" w:rsidRDefault="005F37DA" w:rsidP="005F37DA">
      <w:pPr>
        <w:pStyle w:val="NormalWeb"/>
        <w:jc w:val="center"/>
        <w:rPr>
          <w:rFonts w:asciiTheme="minorHAnsi" w:hAnsiTheme="minorHAnsi" w:cstheme="minorHAnsi"/>
        </w:rPr>
      </w:pPr>
      <w:r w:rsidRPr="0092244A">
        <w:rPr>
          <w:rFonts w:asciiTheme="minorHAnsi" w:hAnsiTheme="minorHAnsi" w:cstheme="minorHAnsi"/>
        </w:rPr>
        <w:t>_________</w:t>
      </w:r>
      <w:r>
        <w:rPr>
          <w:rFonts w:asciiTheme="minorHAnsi" w:hAnsiTheme="minorHAnsi" w:cstheme="minorHAnsi"/>
        </w:rPr>
        <w:t>_____</w:t>
      </w:r>
      <w:r w:rsidRPr="0092244A">
        <w:rPr>
          <w:rFonts w:asciiTheme="minorHAnsi" w:hAnsiTheme="minorHAnsi" w:cstheme="minorHAnsi"/>
        </w:rPr>
        <w:t>____________                                              _________</w:t>
      </w:r>
      <w:r>
        <w:rPr>
          <w:rFonts w:asciiTheme="minorHAnsi" w:hAnsiTheme="minorHAnsi" w:cstheme="minorHAnsi"/>
        </w:rPr>
        <w:t>_____</w:t>
      </w:r>
      <w:r w:rsidRPr="0092244A">
        <w:rPr>
          <w:rFonts w:asciiTheme="minorHAnsi" w:hAnsiTheme="minorHAnsi" w:cstheme="minorHAnsi"/>
        </w:rPr>
        <w:t>___________</w:t>
      </w:r>
    </w:p>
    <w:p w14:paraId="15A9AECB" w14:textId="0E6F6174" w:rsidR="005F37DA" w:rsidRPr="0092244A" w:rsidRDefault="005F37DA" w:rsidP="005F37DA">
      <w:pPr>
        <w:pStyle w:val="NormalWeb"/>
        <w:rPr>
          <w:rFonts w:asciiTheme="minorHAnsi" w:hAnsiTheme="minorHAnsi" w:cstheme="minorHAnsi"/>
        </w:rPr>
      </w:pPr>
      <w:r w:rsidRPr="0092244A">
        <w:rPr>
          <w:rFonts w:asciiTheme="minorHAnsi" w:hAnsiTheme="minorHAnsi" w:cstheme="minorHAnsi"/>
        </w:rPr>
        <w:t>&lt;Name&gt;                                                                              &lt;Name&gt;</w:t>
      </w:r>
      <w:r w:rsidRPr="0092244A">
        <w:rPr>
          <w:rFonts w:asciiTheme="minorHAnsi" w:hAnsiTheme="minorHAnsi" w:cstheme="minorHAnsi"/>
        </w:rPr>
        <w:br/>
        <w:t>Chief Financial Officer                                                       Senior Officer – Finance</w:t>
      </w:r>
    </w:p>
    <w:p w14:paraId="29A3681B" w14:textId="77777777" w:rsidR="005F37DA" w:rsidRDefault="005F37DA" w:rsidP="005F37DA">
      <w:pPr>
        <w:pStyle w:val="NormalWeb"/>
        <w:jc w:val="center"/>
        <w:rPr>
          <w:rFonts w:asciiTheme="minorHAnsi" w:hAnsiTheme="minorHAnsi" w:cstheme="minorHAnsi"/>
        </w:rPr>
      </w:pPr>
    </w:p>
    <w:p w14:paraId="5CD4C813" w14:textId="505B2203" w:rsidR="005F37DA" w:rsidRPr="0092244A" w:rsidRDefault="005F37DA" w:rsidP="005F37DA">
      <w:pPr>
        <w:pStyle w:val="NormalWeb"/>
        <w:jc w:val="center"/>
        <w:rPr>
          <w:rFonts w:asciiTheme="minorHAnsi" w:hAnsiTheme="minorHAnsi" w:cstheme="minorHAnsi"/>
        </w:rPr>
      </w:pPr>
      <w:r w:rsidRPr="0092244A">
        <w:rPr>
          <w:rFonts w:asciiTheme="minorHAnsi" w:hAnsiTheme="minorHAnsi" w:cstheme="minorHAnsi"/>
        </w:rPr>
        <w:t>_________</w:t>
      </w:r>
      <w:r>
        <w:rPr>
          <w:rFonts w:asciiTheme="minorHAnsi" w:hAnsiTheme="minorHAnsi" w:cstheme="minorHAnsi"/>
        </w:rPr>
        <w:t>_____</w:t>
      </w:r>
      <w:r w:rsidRPr="0092244A">
        <w:rPr>
          <w:rFonts w:asciiTheme="minorHAnsi" w:hAnsiTheme="minorHAnsi" w:cstheme="minorHAnsi"/>
        </w:rPr>
        <w:t>____________                                               _________</w:t>
      </w:r>
      <w:r>
        <w:rPr>
          <w:rFonts w:asciiTheme="minorHAnsi" w:hAnsiTheme="minorHAnsi" w:cstheme="minorHAnsi"/>
        </w:rPr>
        <w:t>_____</w:t>
      </w:r>
      <w:r w:rsidRPr="0092244A">
        <w:rPr>
          <w:rFonts w:asciiTheme="minorHAnsi" w:hAnsiTheme="minorHAnsi" w:cstheme="minorHAnsi"/>
        </w:rPr>
        <w:t>___________</w:t>
      </w:r>
    </w:p>
    <w:p w14:paraId="6A0C60E2" w14:textId="6EAA1833" w:rsidR="005F37DA" w:rsidRPr="0092244A" w:rsidRDefault="005F37DA" w:rsidP="005F37DA">
      <w:pPr>
        <w:pStyle w:val="NormalWeb"/>
        <w:rPr>
          <w:rFonts w:asciiTheme="minorHAnsi" w:hAnsiTheme="minorHAnsi" w:cstheme="minorHAnsi"/>
        </w:rPr>
      </w:pPr>
      <w:r w:rsidRPr="0092244A">
        <w:rPr>
          <w:rFonts w:asciiTheme="minorHAnsi" w:hAnsiTheme="minorHAnsi" w:cstheme="minorHAnsi"/>
        </w:rPr>
        <w:t>&lt;Name&gt;                                                                              </w:t>
      </w:r>
      <w:r>
        <w:rPr>
          <w:rFonts w:asciiTheme="minorHAnsi" w:hAnsiTheme="minorHAnsi" w:cstheme="minorHAnsi"/>
        </w:rPr>
        <w:t xml:space="preserve"> </w:t>
      </w:r>
      <w:r w:rsidRPr="0092244A">
        <w:rPr>
          <w:rFonts w:asciiTheme="minorHAnsi" w:hAnsiTheme="minorHAnsi" w:cstheme="minorHAnsi"/>
        </w:rPr>
        <w:t>&lt;Name&gt;</w:t>
      </w:r>
      <w:r w:rsidRPr="0092244A">
        <w:rPr>
          <w:rFonts w:asciiTheme="minorHAnsi" w:hAnsiTheme="minorHAnsi" w:cstheme="minorHAnsi"/>
        </w:rPr>
        <w:br/>
        <w:t>Chief Financial Officer                                                        Senior Officer – Finance</w:t>
      </w:r>
    </w:p>
    <w:p w14:paraId="77EDB216" w14:textId="77777777" w:rsidR="005F37DA" w:rsidRPr="0092244A" w:rsidRDefault="005F37DA" w:rsidP="005F37DA">
      <w:pPr>
        <w:rPr>
          <w:rFonts w:cstheme="minorHAnsi"/>
        </w:rPr>
      </w:pPr>
    </w:p>
    <w:p w14:paraId="3654A89C" w14:textId="0D0D612D" w:rsidR="005F37DA" w:rsidRDefault="005F37DA" w:rsidP="00D45945">
      <w:pPr>
        <w:pStyle w:val="ContactInfo"/>
      </w:pPr>
    </w:p>
    <w:p w14:paraId="5555B185" w14:textId="538821AB" w:rsidR="005F37DA" w:rsidRDefault="005F37DA" w:rsidP="00D45945">
      <w:pPr>
        <w:pStyle w:val="ContactInfo"/>
      </w:pPr>
    </w:p>
    <w:p w14:paraId="689C7D5C" w14:textId="77777777" w:rsidR="00726F4E" w:rsidRDefault="00726F4E" w:rsidP="00726F4E">
      <w:pPr>
        <w:pStyle w:val="ContactInfo"/>
      </w:pPr>
    </w:p>
    <w:p w14:paraId="3F1D373E" w14:textId="2D5D1FDF" w:rsidR="005F37DA" w:rsidRPr="00726F4E" w:rsidRDefault="005F37DA" w:rsidP="00726F4E">
      <w:pPr>
        <w:pStyle w:val="ContactInfo"/>
        <w:rPr>
          <w:rFonts w:ascii="Abbeyline" w:hAnsi="Abbeyline"/>
          <w:color w:val="auto"/>
          <w:sz w:val="18"/>
          <w:szCs w:val="18"/>
        </w:rPr>
      </w:pPr>
      <w:r w:rsidRPr="00726F4E">
        <w:rPr>
          <w:rFonts w:ascii="Abbeyline" w:hAnsi="Abbeyline"/>
          <w:color w:val="auto"/>
          <w:sz w:val="18"/>
          <w:szCs w:val="18"/>
        </w:rPr>
        <w:t>Signature</w:t>
      </w:r>
      <w:r w:rsidR="00726F4E" w:rsidRPr="00726F4E">
        <w:rPr>
          <w:rFonts w:ascii="Abbeyline" w:hAnsi="Abbeyline"/>
          <w:color w:val="auto"/>
          <w:sz w:val="18"/>
          <w:szCs w:val="18"/>
        </w:rPr>
        <w:br/>
        <w:t>wordexceltemplates.com</w:t>
      </w:r>
    </w:p>
    <w:sectPr w:rsidR="005F37DA" w:rsidRPr="00726F4E" w:rsidSect="00E834B7">
      <w:headerReference w:type="default" r:id="rId10"/>
      <w:pgSz w:w="12240" w:h="15840"/>
      <w:pgMar w:top="405" w:right="1440" w:bottom="72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6346C" w14:textId="77777777" w:rsidR="00257C19" w:rsidRDefault="00257C19" w:rsidP="00D45945">
      <w:pPr>
        <w:spacing w:before="0" w:after="0" w:line="240" w:lineRule="auto"/>
      </w:pPr>
      <w:r>
        <w:separator/>
      </w:r>
    </w:p>
  </w:endnote>
  <w:endnote w:type="continuationSeparator" w:id="0">
    <w:p w14:paraId="75B18688" w14:textId="77777777" w:rsidR="00257C19" w:rsidRDefault="00257C19" w:rsidP="00D4594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beylin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44319" w14:textId="77777777" w:rsidR="00257C19" w:rsidRDefault="00257C19" w:rsidP="00D45945">
      <w:pPr>
        <w:spacing w:before="0" w:after="0" w:line="240" w:lineRule="auto"/>
      </w:pPr>
      <w:r>
        <w:separator/>
      </w:r>
    </w:p>
  </w:footnote>
  <w:footnote w:type="continuationSeparator" w:id="0">
    <w:p w14:paraId="1C28B9C3" w14:textId="77777777" w:rsidR="00257C19" w:rsidRDefault="00257C19" w:rsidP="00D4594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4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81"/>
      <w:gridCol w:w="7107"/>
    </w:tblGrid>
    <w:tr w:rsidR="00E834B7" w14:paraId="62FC19CE" w14:textId="77777777" w:rsidTr="00E834B7">
      <w:trPr>
        <w:trHeight w:val="360"/>
      </w:trPr>
      <w:tc>
        <w:tcPr>
          <w:tcW w:w="3381" w:type="dxa"/>
        </w:tcPr>
        <w:p w14:paraId="79579782" w14:textId="77777777" w:rsidR="00E834B7" w:rsidRDefault="00E834B7">
          <w:pPr>
            <w:pStyle w:val="Header"/>
            <w:rPr>
              <w:noProof/>
              <w:color w:val="000000" w:themeColor="text1"/>
              <w:lang w:eastAsia="en-US"/>
            </w:rPr>
          </w:pPr>
        </w:p>
      </w:tc>
      <w:tc>
        <w:tcPr>
          <w:tcW w:w="7107" w:type="dxa"/>
        </w:tcPr>
        <w:p w14:paraId="305C60D8" w14:textId="5F393D4A" w:rsidR="00E834B7" w:rsidRDefault="00E834B7">
          <w:pPr>
            <w:pStyle w:val="Header"/>
            <w:rPr>
              <w:noProof/>
              <w:color w:val="000000" w:themeColor="text1"/>
              <w:lang w:eastAsia="en-US"/>
            </w:rPr>
          </w:pPr>
        </w:p>
      </w:tc>
    </w:tr>
  </w:tbl>
  <w:p w14:paraId="7C76DDC8" w14:textId="77777777" w:rsidR="00D45945" w:rsidRDefault="00D45945">
    <w:pPr>
      <w:pStyle w:val="Header"/>
    </w:pPr>
    <w:r>
      <w:rPr>
        <w:noProof/>
        <w:color w:val="000000" w:themeColor="text1"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4E6E5524" wp14:editId="305D59D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5630" cy="10063044"/>
              <wp:effectExtent l="19050" t="57150" r="17780" b="52070"/>
              <wp:wrapNone/>
              <wp:docPr id="3" name="Group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5630" cy="10063044"/>
                        <a:chOff x="0" y="0"/>
                        <a:chExt cx="7785630" cy="10063044"/>
                      </a:xfrm>
                      <a:solidFill>
                        <a:srgbClr val="0070C0"/>
                      </a:solidFill>
                    </wpg:grpSpPr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7780020" cy="1031240"/>
                          <a:chOff x="0" y="-2950"/>
                          <a:chExt cx="7780020" cy="1031650"/>
                        </a:xfrm>
                        <a:grpFill/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>
                            <a:outerShdw blurRad="50800" dist="38100" dir="10800000" algn="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2" name="Group 12"/>
                      <wpg:cNvGrpSpPr/>
                      <wpg:grpSpPr>
                        <a:xfrm rot="10800000">
                          <a:off x="5610" y="9031804"/>
                          <a:ext cx="7780020" cy="1031240"/>
                          <a:chOff x="0" y="-2950"/>
                          <a:chExt cx="7780020" cy="1031650"/>
                        </a:xfrm>
                        <a:grpFill/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101000</wp14:pctWidth>
              </wp14:sizeRelH>
              <wp14:sizeRelV relativeFrom="page">
                <wp14:pctHeight>101000</wp14:pctHeight>
              </wp14:sizeRelV>
            </wp:anchor>
          </w:drawing>
        </mc:Choice>
        <mc:Fallback>
          <w:pict>
            <v:group w14:anchorId="10641253" id="Group 3" o:spid="_x0000_s1026" style="position:absolute;margin-left:0;margin-top:0;width:613.05pt;height:792.35pt;z-index:-251653120;mso-width-percent:1010;mso-height-percent:1010;mso-position-horizontal:center;mso-position-horizontal-relative:page;mso-position-vertical:center;mso-position-vertical-relative:page;mso-width-percent:1010;mso-height-percent:1010" coordsize="77856,100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">
              <v:group id="Group 10" o:spid="_x0000_s1027" style="position:absolute;width:77800;height:10312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rect id="Rectangle 1" o:spid="_x0000_s1028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" fillcolor="#d8d8d8 [2732]" stroked="f" strokeweight="1pt"/>
                <v:shape id="Rectangle 2" o:spid="_x0000_s1029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" path="m,l4000500,r,800100l792480,800100,,xe" fillcolor="#0070c0" stroked="f" strokeweight="1pt">
                  <v:stroke joinstyle="miter"/>
                  <v:shadow on="t" color="black" opacity="26214f" origin=".5" offset="-3pt,0"/>
                  <v:path arrowok="t" o:connecttype="custom" o:connectlocs="0,0;5143500,0;5143500,1028700;1018903,1028700;0,0" o:connectangles="0,0,0,0,0"/>
                </v:shape>
              </v:group>
              <v:group id="Group 12" o:spid="_x0000_s1030" style="position:absolute;left:56;top:90318;width:77800;height:10312;rotation:180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">
                <v:rect id="Rectangle 13" o:spid="_x0000_s1031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" fillcolor="#d8d8d8 [2732]" stroked="f" strokeweight="1pt"/>
                <v:shape id="Rectangle 2" o:spid="_x0000_s1032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" path="m,l4000500,r,800100l792480,800100,,xe" fillcolor="#0070c0" stroked="f" strokeweight="1pt">
                  <v:stroke joinstyle="miter"/>
                  <v:shadow on="t" color="black" opacity="26214f" origin="-.5" offset="3pt,0"/>
                  <v:path arrowok="t" o:connecttype="custom" o:connectlocs="0,0;5143500,0;5143500,1028700;1018903,1028700;0,0" o:connectangles="0,0,0,0,0"/>
                </v:shape>
              </v:group>
              <w10:wrap anchorx="page" anchory="page"/>
            </v:group>
          </w:pict>
        </mc:Fallback>
      </mc:AlternateContent>
    </w:r>
    <w:r w:rsidRPr="00615018">
      <w:rPr>
        <w:noProof/>
        <w:color w:val="000000" w:themeColor="text1"/>
        <w:lang w:eastAsia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7DA"/>
    <w:rsid w:val="00083BAA"/>
    <w:rsid w:val="001766D6"/>
    <w:rsid w:val="00257C19"/>
    <w:rsid w:val="00260E53"/>
    <w:rsid w:val="003444BE"/>
    <w:rsid w:val="003936EF"/>
    <w:rsid w:val="003E24DF"/>
    <w:rsid w:val="004A2B0D"/>
    <w:rsid w:val="00563742"/>
    <w:rsid w:val="00564809"/>
    <w:rsid w:val="00597E25"/>
    <w:rsid w:val="005C2210"/>
    <w:rsid w:val="005F37DA"/>
    <w:rsid w:val="00615018"/>
    <w:rsid w:val="0062123A"/>
    <w:rsid w:val="00646E75"/>
    <w:rsid w:val="006F6F10"/>
    <w:rsid w:val="00726F4E"/>
    <w:rsid w:val="00783E79"/>
    <w:rsid w:val="007B5AE8"/>
    <w:rsid w:val="007F5192"/>
    <w:rsid w:val="00A11A20"/>
    <w:rsid w:val="00A96CF8"/>
    <w:rsid w:val="00AB4269"/>
    <w:rsid w:val="00B50294"/>
    <w:rsid w:val="00C70786"/>
    <w:rsid w:val="00C8222A"/>
    <w:rsid w:val="00D45945"/>
    <w:rsid w:val="00D66593"/>
    <w:rsid w:val="00E27B46"/>
    <w:rsid w:val="00E55D74"/>
    <w:rsid w:val="00E6540C"/>
    <w:rsid w:val="00E81E2A"/>
    <w:rsid w:val="00E834B7"/>
    <w:rsid w:val="00EE0952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3A21F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45945"/>
    <w:pPr>
      <w:spacing w:before="40" w:after="160" w:line="288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unhideWhenUsed/>
    <w:qFormat/>
    <w:rsid w:val="003E24DF"/>
    <w:pPr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729928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729928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E24DF"/>
    <w:rPr>
      <w:rFonts w:asciiTheme="majorHAnsi" w:eastAsiaTheme="majorEastAsia" w:hAnsiTheme="majorHAnsi" w:cstheme="majorBidi"/>
      <w:caps/>
      <w:color w:val="729928" w:themeColor="accent1" w:themeShade="BF"/>
      <w:kern w:val="20"/>
      <w:sz w:val="20"/>
      <w:szCs w:val="20"/>
    </w:rPr>
  </w:style>
  <w:style w:type="paragraph" w:customStyle="1" w:styleId="Recipient">
    <w:name w:val="Recipient"/>
    <w:basedOn w:val="Heading2"/>
    <w:uiPriority w:val="3"/>
    <w:qFormat/>
    <w:rsid w:val="00D45945"/>
    <w:pPr>
      <w:spacing w:before="1200"/>
    </w:pPr>
    <w:rPr>
      <w:color w:val="000000" w:themeColor="text1"/>
    </w:rPr>
  </w:style>
  <w:style w:type="paragraph" w:styleId="Salutation">
    <w:name w:val="Salutation"/>
    <w:basedOn w:val="Normal"/>
    <w:link w:val="SalutationChar"/>
    <w:uiPriority w:val="4"/>
    <w:unhideWhenUsed/>
    <w:qFormat/>
    <w:rsid w:val="003E24DF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E24DF"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3E24DF"/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7"/>
    <w:rsid w:val="003E24DF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 w:line="240" w:lineRule="auto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22"/>
    <w:qFormat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3E24DF"/>
    <w:pPr>
      <w:spacing w:before="0" w:after="0"/>
    </w:pPr>
  </w:style>
  <w:style w:type="character" w:customStyle="1" w:styleId="Heading2Char">
    <w:name w:val="Heading 2 Char"/>
    <w:basedOn w:val="DefaultParagraphFont"/>
    <w:link w:val="Heading2"/>
    <w:uiPriority w:val="9"/>
    <w:rsid w:val="004A2B0D"/>
    <w:rPr>
      <w:rFonts w:asciiTheme="majorHAnsi" w:eastAsiaTheme="majorEastAsia" w:hAnsiTheme="majorHAnsi" w:cstheme="majorBidi"/>
      <w:color w:val="729928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D4594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itle">
    <w:name w:val="Title"/>
    <w:basedOn w:val="Heading1"/>
    <w:next w:val="Normal"/>
    <w:link w:val="TitleChar"/>
    <w:uiPriority w:val="10"/>
    <w:rsid w:val="00D45945"/>
    <w:rPr>
      <w:color w:val="000000" w:themeColor="text1"/>
    </w:rPr>
  </w:style>
  <w:style w:type="character" w:customStyle="1" w:styleId="TitleChar">
    <w:name w:val="Title Char"/>
    <w:basedOn w:val="DefaultParagraphFont"/>
    <w:link w:val="Title"/>
    <w:uiPriority w:val="10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table" w:styleId="TableGrid">
    <w:name w:val="Table Grid"/>
    <w:basedOn w:val="TableNormal"/>
    <w:uiPriority w:val="39"/>
    <w:rsid w:val="00E83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s-text-align-center">
    <w:name w:val="has-text-align-center"/>
    <w:basedOn w:val="Normal"/>
    <w:rsid w:val="005F3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old%20logo%20letterhead.dotx" TargetMode="External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8FCEC-F6BD-4BDE-8234-7D96AB9E156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71769F56-719A-4D83-852D-005D12497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A20CA-2FAB-4D68-B6A9-42A0A1225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F08810-10C4-471F-98B1-D71816E39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Bold logo letterhead.dotx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2020-06-02T12:36:00Z</dcterms:created>
  <dcterms:modified xsi:type="dcterms:W3CDTF">2020-06-02T12:42:00Z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