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sdt>
      <w:sdtPr>
        <w:id w:val="-1561389890"/>
        <w:placeholder>
          <w:docPart w:val="52453D8B1D854758B105437EB73137C6"/>
        </w:placeholder>
        <w:temporary/>
        <w:showingPlcHdr/>
        <w15:appearance w15:val="hidden"/>
      </w:sdtPr>
      <w:sdtEndPr/>
      <w:sdtContent>
        <w:p w:rsidR="00D45945" w:rsidRPr="00D45945" w:rsidRDefault="00D45945" w:rsidP="00D45945">
          <w:pPr>
            <w:pStyle w:val="ContactInfo"/>
          </w:pPr>
          <w:r w:rsidRPr="00D45945">
            <w:rPr>
              <w:rStyle w:val="PlaceholderText"/>
              <w:color w:val="595959" w:themeColor="text1" w:themeTint="A6"/>
            </w:rPr>
            <w:t>[Company Name]</w:t>
          </w:r>
        </w:p>
      </w:sdtContent>
    </w:sdt>
    <w:sdt>
      <w:sdtPr>
        <w:id w:val="776065429"/>
        <w:placeholder>
          <w:docPart w:val="19D244F709DA4174BED1A29CD3250C64"/>
        </w:placeholder>
        <w:temporary/>
        <w:showingPlcHdr/>
        <w15:appearance w15:val="hidden"/>
      </w:sdtPr>
      <w:sdtEndPr>
        <w:rPr>
          <w:rStyle w:val="Strong"/>
          <w:b/>
          <w:bCs/>
        </w:rPr>
      </w:sdtEndPr>
      <w:sdtContent>
        <w:p w:rsidR="00D45945" w:rsidRPr="00D45945" w:rsidRDefault="00D45945" w:rsidP="00D45945">
          <w:pPr>
            <w:pStyle w:val="ContactInfo"/>
            <w:rPr>
              <w:rStyle w:val="Strong"/>
              <w:b w:val="0"/>
              <w:bCs w:val="0"/>
            </w:rPr>
          </w:pPr>
          <w:r w:rsidRPr="00D45945">
            <w:rPr>
              <w:rStyle w:val="Strong"/>
              <w:b w:val="0"/>
              <w:bCs w:val="0"/>
            </w:rPr>
            <w:t>[</w:t>
          </w:r>
          <w:r w:rsidRPr="00D45945">
            <w:t>Street Address, City, ST ZIP Code]</w:t>
          </w:r>
        </w:p>
      </w:sdtContent>
    </w:sdt>
    <w:sdt>
      <w:sdtPr>
        <w:id w:val="-399897321"/>
        <w:placeholder>
          <w:docPart w:val="F23C7AD439354A7D88F0144B6D03375C"/>
        </w:placeholder>
        <w:temporary/>
        <w:showingPlcHdr/>
        <w15:appearance w15:val="hidden"/>
      </w:sdtPr>
      <w:sdtEndPr>
        <w:rPr>
          <w:rStyle w:val="Strong"/>
          <w:b/>
          <w:bCs/>
        </w:rPr>
      </w:sdtEndPr>
      <w:sdtContent>
        <w:p w:rsidR="00D45945" w:rsidRPr="00D45945" w:rsidRDefault="00D45945" w:rsidP="00D45945">
          <w:pPr>
            <w:pStyle w:val="ContactInfo"/>
            <w:rPr>
              <w:rStyle w:val="Strong"/>
              <w:b w:val="0"/>
              <w:bCs w:val="0"/>
            </w:rPr>
          </w:pPr>
          <w:r w:rsidRPr="00D45945">
            <w:rPr>
              <w:rStyle w:val="PlaceholderText"/>
              <w:color w:val="595959" w:themeColor="text1" w:themeTint="A6"/>
            </w:rPr>
            <w:t>[Phone]</w:t>
          </w:r>
        </w:p>
      </w:sdtContent>
    </w:sdt>
    <w:sdt>
      <w:sdtPr>
        <w:id w:val="767436531"/>
        <w:placeholder>
          <w:docPart w:val="12AE94A132694B7BA8C638507A7D50E5"/>
        </w:placeholder>
        <w:temporary/>
        <w:showingPlcHdr/>
        <w15:appearance w15:val="hidden"/>
      </w:sdtPr>
      <w:sdtEndPr>
        <w:rPr>
          <w:rStyle w:val="Strong"/>
          <w:b/>
          <w:bCs/>
        </w:rPr>
      </w:sdtEndPr>
      <w:sdtContent>
        <w:p w:rsidR="00D45945" w:rsidRPr="00D45945" w:rsidRDefault="00D45945" w:rsidP="00D45945">
          <w:pPr>
            <w:pStyle w:val="ContactInfo"/>
            <w:rPr>
              <w:rStyle w:val="Strong"/>
              <w:b w:val="0"/>
              <w:bCs w:val="0"/>
            </w:rPr>
          </w:pPr>
          <w:r w:rsidRPr="00D45945">
            <w:rPr>
              <w:rStyle w:val="PlaceholderText"/>
              <w:color w:val="595959" w:themeColor="text1" w:themeTint="A6"/>
            </w:rPr>
            <w:t>[Email]</w:t>
          </w:r>
        </w:p>
      </w:sdtContent>
    </w:sdt>
    <w:sdt>
      <w:sdtPr>
        <w:id w:val="113798474"/>
        <w:placeholder>
          <w:docPart w:val="714CBE18C3B04245A1AA060E70292E38"/>
        </w:placeholder>
        <w:temporary/>
        <w:showingPlcHdr/>
        <w15:appearance w15:val="hidden"/>
      </w:sdtPr>
      <w:sdtEndPr>
        <w:rPr>
          <w:rStyle w:val="Strong"/>
          <w:b/>
          <w:bCs/>
        </w:rPr>
      </w:sdtEndPr>
      <w:sdtContent>
        <w:p w:rsidR="00D45945" w:rsidRPr="00D45945" w:rsidRDefault="00D45945" w:rsidP="00D45945">
          <w:pPr>
            <w:pStyle w:val="ContactInfo"/>
            <w:rPr>
              <w:rStyle w:val="Strong"/>
              <w:b w:val="0"/>
              <w:bCs w:val="0"/>
            </w:rPr>
          </w:pPr>
          <w:r w:rsidRPr="00D45945">
            <w:rPr>
              <w:rStyle w:val="Strong"/>
              <w:b w:val="0"/>
              <w:bCs w:val="0"/>
            </w:rPr>
            <w:t>[</w:t>
          </w:r>
          <w:r w:rsidRPr="00D45945">
            <w:rPr>
              <w:rStyle w:val="PlaceholderText"/>
              <w:color w:val="595959" w:themeColor="text1" w:themeTint="A6"/>
            </w:rPr>
            <w:t>Website]</w:t>
          </w:r>
        </w:p>
      </w:sdtContent>
    </w:sdt>
    <w:p w:rsidR="003E24DF" w:rsidRPr="00D45945" w:rsidRDefault="00FD213C" w:rsidP="00D45945">
      <w:pPr>
        <w:pStyle w:val="Recipient"/>
      </w:pPr>
      <w:r>
        <w:t>To Whom It May Concern</w:t>
      </w:r>
    </w:p>
    <w:p w:rsidR="00FD213C" w:rsidRDefault="00FD213C" w:rsidP="00FD213C">
      <w:pPr>
        <w:pStyle w:val="Website"/>
        <w:ind w:left="0"/>
        <w:rPr>
          <w:sz w:val="24"/>
          <w:szCs w:val="24"/>
        </w:rPr>
      </w:pPr>
    </w:p>
    <w:p w:rsidR="00FD213C" w:rsidRPr="00355687" w:rsidRDefault="00FD213C" w:rsidP="00FD213C">
      <w:pPr>
        <w:pStyle w:val="Website"/>
        <w:ind w:left="0"/>
        <w:rPr>
          <w:sz w:val="24"/>
          <w:szCs w:val="24"/>
        </w:rPr>
      </w:pPr>
      <w:r w:rsidRPr="00355687">
        <w:rPr>
          <w:sz w:val="24"/>
          <w:szCs w:val="24"/>
        </w:rPr>
        <w:t xml:space="preserve">This is to certify that </w:t>
      </w:r>
      <w:r w:rsidRPr="00355687">
        <w:rPr>
          <w:b/>
          <w:sz w:val="24"/>
          <w:szCs w:val="24"/>
        </w:rPr>
        <w:t>Mr./Miss/Ms.</w:t>
      </w:r>
      <w:r w:rsidRPr="00355687">
        <w:rPr>
          <w:sz w:val="24"/>
          <w:szCs w:val="24"/>
        </w:rPr>
        <w:t xml:space="preserve"> (name) employee ID (number) is working with our reputed company as an (designation). He/she has been working with us since (date) and proved to be a very dedicated resource who has been very loyal to the company</w:t>
      </w:r>
    </w:p>
    <w:p w:rsidR="00FD213C" w:rsidRDefault="00FD213C" w:rsidP="00FD213C">
      <w:pPr>
        <w:pStyle w:val="Website"/>
        <w:ind w:left="0"/>
        <w:rPr>
          <w:sz w:val="24"/>
          <w:szCs w:val="24"/>
        </w:rPr>
      </w:pPr>
      <w:r w:rsidRPr="00355687">
        <w:rPr>
          <w:sz w:val="24"/>
          <w:szCs w:val="24"/>
        </w:rPr>
        <w:t xml:space="preserve">We are issuing this letter on the request of </w:t>
      </w:r>
      <w:r w:rsidRPr="00355687">
        <w:rPr>
          <w:b/>
          <w:sz w:val="24"/>
          <w:szCs w:val="24"/>
        </w:rPr>
        <w:t>Mr./Miss/Ms.</w:t>
      </w:r>
      <w:r w:rsidRPr="00355687">
        <w:rPr>
          <w:sz w:val="24"/>
          <w:szCs w:val="24"/>
        </w:rPr>
        <w:t xml:space="preserve"> (name) and do not hold any liability on behalf of this letter or part of this letter on our company.</w:t>
      </w:r>
    </w:p>
    <w:p w:rsidR="00FD213C" w:rsidRPr="00355687" w:rsidRDefault="00FD213C" w:rsidP="00FD213C">
      <w:pPr>
        <w:pStyle w:val="Website"/>
        <w:ind w:left="0"/>
        <w:rPr>
          <w:sz w:val="24"/>
          <w:szCs w:val="24"/>
        </w:rPr>
      </w:pPr>
      <w:r>
        <w:rPr>
          <w:sz w:val="24"/>
          <w:szCs w:val="24"/>
        </w:rPr>
        <w:t xml:space="preserve">Salary </w:t>
      </w:r>
      <w:proofErr w:type="gramStart"/>
      <w:r>
        <w:rPr>
          <w:sz w:val="24"/>
          <w:szCs w:val="24"/>
        </w:rPr>
        <w:t>particulars are</w:t>
      </w:r>
      <w:proofErr w:type="gramEnd"/>
      <w:r>
        <w:rPr>
          <w:sz w:val="24"/>
          <w:szCs w:val="24"/>
        </w:rPr>
        <w:t xml:space="preserve"> given below:</w:t>
      </w:r>
    </w:p>
    <w:tbl>
      <w:tblPr>
        <w:tblW w:w="8510" w:type="dxa"/>
        <w:tblLook w:val="04A0" w:firstRow="1" w:lastRow="0" w:firstColumn="1" w:lastColumn="0" w:noHBand="0" w:noVBand="1"/>
      </w:tblPr>
      <w:tblGrid>
        <w:gridCol w:w="2717"/>
        <w:gridCol w:w="3690"/>
        <w:gridCol w:w="2103"/>
      </w:tblGrid>
      <w:tr w:rsidR="00FD213C" w:rsidRPr="008E0D7B" w:rsidTr="0057494F">
        <w:trPr>
          <w:trHeight w:val="454"/>
        </w:trPr>
        <w:tc>
          <w:tcPr>
            <w:tcW w:w="2717" w:type="dxa"/>
            <w:shd w:val="clear" w:color="auto" w:fill="auto"/>
            <w:noWrap/>
            <w:vAlign w:val="bottom"/>
            <w:hideMark/>
          </w:tcPr>
          <w:p w:rsidR="00FD213C" w:rsidRPr="00355687" w:rsidRDefault="00FD213C" w:rsidP="0057494F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</w:rPr>
            </w:pPr>
            <w:r w:rsidRPr="00355687">
              <w:rPr>
                <w:rFonts w:eastAsia="Times New Roman"/>
                <w:color w:val="000000"/>
                <w:sz w:val="24"/>
                <w:szCs w:val="24"/>
              </w:rPr>
              <w:t>Basic</w:t>
            </w:r>
          </w:p>
        </w:tc>
        <w:tc>
          <w:tcPr>
            <w:tcW w:w="3690" w:type="dxa"/>
            <w:shd w:val="clear" w:color="auto" w:fill="auto"/>
            <w:noWrap/>
            <w:vAlign w:val="bottom"/>
            <w:hideMark/>
          </w:tcPr>
          <w:p w:rsidR="00FD213C" w:rsidRPr="00355687" w:rsidRDefault="00FD213C" w:rsidP="0057494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2103" w:type="dxa"/>
            <w:shd w:val="clear" w:color="auto" w:fill="auto"/>
            <w:noWrap/>
            <w:vAlign w:val="bottom"/>
            <w:hideMark/>
          </w:tcPr>
          <w:p w:rsidR="00FD213C" w:rsidRPr="00355687" w:rsidRDefault="00FD213C" w:rsidP="0057494F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</w:rPr>
            </w:pPr>
            <w:r w:rsidRPr="00355687">
              <w:rPr>
                <w:rFonts w:eastAsia="Times New Roman"/>
                <w:color w:val="000000"/>
                <w:sz w:val="24"/>
                <w:szCs w:val="24"/>
              </w:rPr>
              <w:t>$14,000.00</w:t>
            </w:r>
          </w:p>
        </w:tc>
      </w:tr>
      <w:tr w:rsidR="00FD213C" w:rsidRPr="008E0D7B" w:rsidTr="0057494F">
        <w:trPr>
          <w:trHeight w:val="454"/>
        </w:trPr>
        <w:tc>
          <w:tcPr>
            <w:tcW w:w="2717" w:type="dxa"/>
            <w:shd w:val="clear" w:color="auto" w:fill="auto"/>
            <w:noWrap/>
            <w:vAlign w:val="bottom"/>
            <w:hideMark/>
          </w:tcPr>
          <w:p w:rsidR="00FD213C" w:rsidRPr="00355687" w:rsidRDefault="00FD213C" w:rsidP="0057494F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</w:rPr>
            </w:pPr>
            <w:r w:rsidRPr="00355687">
              <w:rPr>
                <w:rFonts w:eastAsia="Times New Roman"/>
                <w:color w:val="000000"/>
                <w:sz w:val="24"/>
                <w:szCs w:val="24"/>
              </w:rPr>
              <w:t>House Rent Allowance</w:t>
            </w:r>
          </w:p>
        </w:tc>
        <w:tc>
          <w:tcPr>
            <w:tcW w:w="3690" w:type="dxa"/>
            <w:shd w:val="clear" w:color="auto" w:fill="auto"/>
            <w:noWrap/>
            <w:vAlign w:val="bottom"/>
            <w:hideMark/>
          </w:tcPr>
          <w:p w:rsidR="00FD213C" w:rsidRPr="00355687" w:rsidRDefault="00FD213C" w:rsidP="0057494F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2103" w:type="dxa"/>
            <w:shd w:val="clear" w:color="auto" w:fill="auto"/>
            <w:noWrap/>
            <w:vAlign w:val="bottom"/>
            <w:hideMark/>
          </w:tcPr>
          <w:p w:rsidR="00FD213C" w:rsidRPr="00355687" w:rsidRDefault="00FD213C" w:rsidP="0057494F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</w:rPr>
            </w:pPr>
            <w:r w:rsidRPr="00355687">
              <w:rPr>
                <w:rFonts w:eastAsia="Times New Roman"/>
                <w:color w:val="000000"/>
                <w:sz w:val="24"/>
                <w:szCs w:val="24"/>
              </w:rPr>
              <w:t>$5,500.00</w:t>
            </w:r>
          </w:p>
        </w:tc>
      </w:tr>
      <w:tr w:rsidR="00FD213C" w:rsidRPr="008E0D7B" w:rsidTr="0057494F">
        <w:trPr>
          <w:trHeight w:val="454"/>
        </w:trPr>
        <w:tc>
          <w:tcPr>
            <w:tcW w:w="2717" w:type="dxa"/>
            <w:shd w:val="clear" w:color="auto" w:fill="auto"/>
            <w:noWrap/>
            <w:vAlign w:val="bottom"/>
            <w:hideMark/>
          </w:tcPr>
          <w:p w:rsidR="00FD213C" w:rsidRPr="00355687" w:rsidRDefault="00FD213C" w:rsidP="0057494F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</w:rPr>
            </w:pPr>
            <w:r w:rsidRPr="00355687">
              <w:rPr>
                <w:rFonts w:eastAsia="Times New Roman"/>
                <w:color w:val="000000"/>
                <w:sz w:val="24"/>
                <w:szCs w:val="24"/>
              </w:rPr>
              <w:t>Conveyance</w:t>
            </w:r>
          </w:p>
        </w:tc>
        <w:tc>
          <w:tcPr>
            <w:tcW w:w="3690" w:type="dxa"/>
            <w:shd w:val="clear" w:color="auto" w:fill="auto"/>
            <w:noWrap/>
            <w:vAlign w:val="bottom"/>
            <w:hideMark/>
          </w:tcPr>
          <w:p w:rsidR="00FD213C" w:rsidRPr="00355687" w:rsidRDefault="00FD213C" w:rsidP="0057494F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2103" w:type="dxa"/>
            <w:shd w:val="clear" w:color="auto" w:fill="auto"/>
            <w:noWrap/>
            <w:vAlign w:val="bottom"/>
            <w:hideMark/>
          </w:tcPr>
          <w:p w:rsidR="00FD213C" w:rsidRPr="00355687" w:rsidRDefault="00FD213C" w:rsidP="0057494F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</w:rPr>
            </w:pPr>
            <w:r w:rsidRPr="00355687">
              <w:rPr>
                <w:rFonts w:eastAsia="Times New Roman"/>
                <w:color w:val="000000"/>
                <w:sz w:val="24"/>
                <w:szCs w:val="24"/>
              </w:rPr>
              <w:t>$800.00</w:t>
            </w:r>
          </w:p>
        </w:tc>
      </w:tr>
      <w:tr w:rsidR="00FD213C" w:rsidRPr="008E0D7B" w:rsidTr="0057494F">
        <w:trPr>
          <w:trHeight w:val="454"/>
        </w:trPr>
        <w:tc>
          <w:tcPr>
            <w:tcW w:w="2717" w:type="dxa"/>
            <w:shd w:val="clear" w:color="auto" w:fill="auto"/>
            <w:noWrap/>
            <w:vAlign w:val="bottom"/>
            <w:hideMark/>
          </w:tcPr>
          <w:p w:rsidR="00FD213C" w:rsidRPr="00355687" w:rsidRDefault="00FD213C" w:rsidP="0057494F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</w:rPr>
            </w:pPr>
            <w:r w:rsidRPr="00355687">
              <w:rPr>
                <w:rFonts w:eastAsia="Times New Roman"/>
                <w:color w:val="000000"/>
                <w:sz w:val="24"/>
                <w:szCs w:val="24"/>
              </w:rPr>
              <w:t>Dearness Allowance</w:t>
            </w:r>
          </w:p>
        </w:tc>
        <w:tc>
          <w:tcPr>
            <w:tcW w:w="3690" w:type="dxa"/>
            <w:shd w:val="clear" w:color="auto" w:fill="auto"/>
            <w:noWrap/>
            <w:vAlign w:val="bottom"/>
            <w:hideMark/>
          </w:tcPr>
          <w:p w:rsidR="00FD213C" w:rsidRPr="00355687" w:rsidRDefault="00FD213C" w:rsidP="0057494F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2103" w:type="dxa"/>
            <w:shd w:val="clear" w:color="auto" w:fill="auto"/>
            <w:noWrap/>
            <w:vAlign w:val="bottom"/>
            <w:hideMark/>
          </w:tcPr>
          <w:p w:rsidR="00FD213C" w:rsidRPr="00355687" w:rsidRDefault="00FD213C" w:rsidP="0057494F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</w:rPr>
            </w:pPr>
            <w:r w:rsidRPr="00355687">
              <w:rPr>
                <w:rFonts w:eastAsia="Times New Roman"/>
                <w:color w:val="000000"/>
                <w:sz w:val="24"/>
                <w:szCs w:val="24"/>
              </w:rPr>
              <w:t>$2,285.00</w:t>
            </w:r>
          </w:p>
        </w:tc>
      </w:tr>
      <w:tr w:rsidR="00FD213C" w:rsidRPr="008E0D7B" w:rsidTr="0057494F">
        <w:trPr>
          <w:trHeight w:val="454"/>
        </w:trPr>
        <w:tc>
          <w:tcPr>
            <w:tcW w:w="2717" w:type="dxa"/>
            <w:shd w:val="clear" w:color="auto" w:fill="auto"/>
            <w:noWrap/>
            <w:vAlign w:val="bottom"/>
            <w:hideMark/>
          </w:tcPr>
          <w:p w:rsidR="00FD213C" w:rsidRPr="00355687" w:rsidRDefault="00FD213C" w:rsidP="0057494F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</w:rPr>
            </w:pPr>
            <w:r w:rsidRPr="00355687">
              <w:rPr>
                <w:rFonts w:eastAsia="Times New Roman"/>
                <w:color w:val="000000"/>
                <w:sz w:val="24"/>
                <w:szCs w:val="24"/>
              </w:rPr>
              <w:t>Overtime</w:t>
            </w:r>
          </w:p>
        </w:tc>
        <w:tc>
          <w:tcPr>
            <w:tcW w:w="3690" w:type="dxa"/>
            <w:shd w:val="clear" w:color="auto" w:fill="auto"/>
            <w:noWrap/>
            <w:vAlign w:val="bottom"/>
            <w:hideMark/>
          </w:tcPr>
          <w:p w:rsidR="00FD213C" w:rsidRPr="00355687" w:rsidRDefault="00FD213C" w:rsidP="0057494F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2103" w:type="dxa"/>
            <w:shd w:val="clear" w:color="auto" w:fill="auto"/>
            <w:noWrap/>
            <w:vAlign w:val="bottom"/>
            <w:hideMark/>
          </w:tcPr>
          <w:p w:rsidR="00FD213C" w:rsidRPr="00355687" w:rsidRDefault="00FD213C" w:rsidP="0057494F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</w:rPr>
            </w:pPr>
            <w:r w:rsidRPr="00355687">
              <w:rPr>
                <w:rFonts w:eastAsia="Times New Roman"/>
                <w:color w:val="000000"/>
                <w:sz w:val="24"/>
                <w:szCs w:val="24"/>
              </w:rPr>
              <w:t>$1,365.00</w:t>
            </w:r>
          </w:p>
        </w:tc>
      </w:tr>
      <w:tr w:rsidR="00FD213C" w:rsidRPr="008E0D7B" w:rsidTr="0057494F">
        <w:trPr>
          <w:trHeight w:val="454"/>
        </w:trPr>
        <w:tc>
          <w:tcPr>
            <w:tcW w:w="2717" w:type="dxa"/>
            <w:shd w:val="clear" w:color="auto" w:fill="auto"/>
            <w:noWrap/>
            <w:vAlign w:val="bottom"/>
            <w:hideMark/>
          </w:tcPr>
          <w:p w:rsidR="00FD213C" w:rsidRPr="00355687" w:rsidRDefault="00FD213C" w:rsidP="0057494F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</w:rPr>
            </w:pPr>
            <w:r w:rsidRPr="00355687">
              <w:rPr>
                <w:rFonts w:eastAsia="Times New Roman"/>
                <w:color w:val="000000"/>
                <w:sz w:val="24"/>
                <w:szCs w:val="24"/>
              </w:rPr>
              <w:t>Other</w:t>
            </w:r>
          </w:p>
        </w:tc>
        <w:tc>
          <w:tcPr>
            <w:tcW w:w="3690" w:type="dxa"/>
            <w:shd w:val="clear" w:color="auto" w:fill="auto"/>
            <w:noWrap/>
            <w:vAlign w:val="bottom"/>
            <w:hideMark/>
          </w:tcPr>
          <w:p w:rsidR="00FD213C" w:rsidRPr="00355687" w:rsidRDefault="00FD213C" w:rsidP="0057494F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2103" w:type="dxa"/>
            <w:shd w:val="clear" w:color="auto" w:fill="auto"/>
            <w:noWrap/>
            <w:vAlign w:val="bottom"/>
            <w:hideMark/>
          </w:tcPr>
          <w:p w:rsidR="00FD213C" w:rsidRPr="00355687" w:rsidRDefault="00FD213C" w:rsidP="0057494F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</w:rPr>
            </w:pPr>
            <w:r w:rsidRPr="00355687">
              <w:rPr>
                <w:rFonts w:eastAsia="Times New Roman"/>
                <w:color w:val="000000"/>
                <w:sz w:val="24"/>
                <w:szCs w:val="24"/>
              </w:rPr>
              <w:t>$200.00</w:t>
            </w:r>
          </w:p>
        </w:tc>
      </w:tr>
      <w:tr w:rsidR="00FD213C" w:rsidRPr="008E0D7B" w:rsidTr="0057494F">
        <w:trPr>
          <w:trHeight w:val="559"/>
        </w:trPr>
        <w:tc>
          <w:tcPr>
            <w:tcW w:w="2717" w:type="dxa"/>
            <w:shd w:val="clear" w:color="auto" w:fill="auto"/>
            <w:noWrap/>
            <w:vAlign w:val="bottom"/>
            <w:hideMark/>
          </w:tcPr>
          <w:p w:rsidR="00FD213C" w:rsidRPr="00355687" w:rsidRDefault="00FD213C" w:rsidP="0057494F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3690" w:type="dxa"/>
            <w:shd w:val="clear" w:color="auto" w:fill="auto"/>
            <w:noWrap/>
            <w:vAlign w:val="bottom"/>
            <w:hideMark/>
          </w:tcPr>
          <w:p w:rsidR="00FD213C" w:rsidRPr="00355687" w:rsidRDefault="00FD213C" w:rsidP="0057494F">
            <w:pPr>
              <w:spacing w:after="0" w:line="240" w:lineRule="auto"/>
              <w:rPr>
                <w:rFonts w:eastAsia="Times New Roman"/>
                <w:color w:val="86A795" w:themeColor="text2" w:themeTint="99"/>
                <w:sz w:val="24"/>
                <w:szCs w:val="24"/>
              </w:rPr>
            </w:pPr>
            <w:r w:rsidRPr="00355687">
              <w:rPr>
                <w:rFonts w:eastAsia="Times New Roman"/>
                <w:color w:val="86A795" w:themeColor="text2" w:themeTint="99"/>
                <w:sz w:val="24"/>
                <w:szCs w:val="24"/>
              </w:rPr>
              <w:t>SUBTOTAL</w:t>
            </w:r>
          </w:p>
        </w:tc>
        <w:tc>
          <w:tcPr>
            <w:tcW w:w="2103" w:type="dxa"/>
            <w:shd w:val="clear" w:color="auto" w:fill="auto"/>
            <w:noWrap/>
            <w:vAlign w:val="bottom"/>
            <w:hideMark/>
          </w:tcPr>
          <w:p w:rsidR="00FD213C" w:rsidRPr="00355687" w:rsidRDefault="00FD213C" w:rsidP="0057494F">
            <w:pPr>
              <w:spacing w:after="0" w:line="240" w:lineRule="auto"/>
              <w:rPr>
                <w:rFonts w:eastAsia="Times New Roman"/>
                <w:color w:val="86A795" w:themeColor="text2" w:themeTint="99"/>
                <w:sz w:val="24"/>
                <w:szCs w:val="24"/>
              </w:rPr>
            </w:pPr>
            <w:r w:rsidRPr="00355687">
              <w:rPr>
                <w:rFonts w:eastAsia="Times New Roman"/>
                <w:color w:val="86A795" w:themeColor="text2" w:themeTint="99"/>
                <w:sz w:val="24"/>
                <w:szCs w:val="24"/>
              </w:rPr>
              <w:t>$24,150.00</w:t>
            </w:r>
          </w:p>
        </w:tc>
      </w:tr>
      <w:tr w:rsidR="00FD213C" w:rsidRPr="00355687" w:rsidTr="0057494F">
        <w:trPr>
          <w:trHeight w:val="454"/>
        </w:trPr>
        <w:tc>
          <w:tcPr>
            <w:tcW w:w="6407" w:type="dxa"/>
            <w:gridSpan w:val="2"/>
            <w:shd w:val="clear" w:color="auto" w:fill="auto"/>
            <w:noWrap/>
            <w:vAlign w:val="bottom"/>
            <w:hideMark/>
          </w:tcPr>
          <w:p w:rsidR="00FD213C" w:rsidRPr="00355687" w:rsidRDefault="00FD213C" w:rsidP="0057494F">
            <w:pPr>
              <w:spacing w:after="0" w:line="240" w:lineRule="auto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355687">
              <w:rPr>
                <w:rFonts w:eastAsia="Times New Roman"/>
                <w:color w:val="000000" w:themeColor="text1"/>
                <w:sz w:val="24"/>
                <w:szCs w:val="24"/>
              </w:rPr>
              <w:t>Employee State Insurance</w:t>
            </w:r>
          </w:p>
        </w:tc>
        <w:tc>
          <w:tcPr>
            <w:tcW w:w="2103" w:type="dxa"/>
            <w:shd w:val="clear" w:color="auto" w:fill="auto"/>
            <w:noWrap/>
            <w:vAlign w:val="bottom"/>
            <w:hideMark/>
          </w:tcPr>
          <w:p w:rsidR="00FD213C" w:rsidRPr="00355687" w:rsidRDefault="00FD213C" w:rsidP="0057494F">
            <w:pPr>
              <w:spacing w:after="0" w:line="240" w:lineRule="auto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355687">
              <w:rPr>
                <w:rFonts w:eastAsia="Times New Roman"/>
                <w:color w:val="000000" w:themeColor="text1"/>
                <w:sz w:val="24"/>
                <w:szCs w:val="24"/>
              </w:rPr>
              <w:t>$560.00</w:t>
            </w:r>
          </w:p>
        </w:tc>
        <w:bookmarkStart w:id="0" w:name="_GoBack"/>
        <w:bookmarkEnd w:id="0"/>
      </w:tr>
      <w:tr w:rsidR="00FD213C" w:rsidRPr="008E0D7B" w:rsidTr="0057494F">
        <w:trPr>
          <w:trHeight w:val="454"/>
        </w:trPr>
        <w:tc>
          <w:tcPr>
            <w:tcW w:w="2717" w:type="dxa"/>
            <w:shd w:val="clear" w:color="auto" w:fill="auto"/>
            <w:noWrap/>
            <w:vAlign w:val="bottom"/>
            <w:hideMark/>
          </w:tcPr>
          <w:p w:rsidR="00FD213C" w:rsidRPr="00355687" w:rsidRDefault="00FD213C" w:rsidP="0057494F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</w:rPr>
            </w:pPr>
            <w:r w:rsidRPr="00355687">
              <w:rPr>
                <w:rFonts w:eastAsia="Times New Roman"/>
                <w:color w:val="000000"/>
                <w:sz w:val="24"/>
                <w:szCs w:val="24"/>
              </w:rPr>
              <w:t>Provident Fund</w:t>
            </w:r>
          </w:p>
        </w:tc>
        <w:tc>
          <w:tcPr>
            <w:tcW w:w="3690" w:type="dxa"/>
            <w:shd w:val="clear" w:color="auto" w:fill="auto"/>
            <w:noWrap/>
            <w:vAlign w:val="bottom"/>
            <w:hideMark/>
          </w:tcPr>
          <w:p w:rsidR="00FD213C" w:rsidRPr="00355687" w:rsidRDefault="00FD213C" w:rsidP="0057494F">
            <w:pPr>
              <w:spacing w:after="0" w:line="240" w:lineRule="auto"/>
              <w:rPr>
                <w:rFonts w:eastAsia="Times New Roman"/>
                <w:color w:val="86A795" w:themeColor="text2" w:themeTint="99"/>
                <w:sz w:val="24"/>
                <w:szCs w:val="24"/>
              </w:rPr>
            </w:pPr>
          </w:p>
        </w:tc>
        <w:tc>
          <w:tcPr>
            <w:tcW w:w="2103" w:type="dxa"/>
            <w:shd w:val="clear" w:color="auto" w:fill="auto"/>
            <w:noWrap/>
            <w:vAlign w:val="bottom"/>
            <w:hideMark/>
          </w:tcPr>
          <w:p w:rsidR="00FD213C" w:rsidRPr="00355687" w:rsidRDefault="00FD213C" w:rsidP="0057494F">
            <w:pPr>
              <w:spacing w:after="0" w:line="240" w:lineRule="auto"/>
              <w:rPr>
                <w:rFonts w:eastAsia="Times New Roman"/>
                <w:color w:val="86A795" w:themeColor="text2" w:themeTint="99"/>
                <w:sz w:val="24"/>
                <w:szCs w:val="24"/>
              </w:rPr>
            </w:pPr>
            <w:r w:rsidRPr="00355687">
              <w:rPr>
                <w:rFonts w:eastAsia="Times New Roman"/>
                <w:color w:val="000000" w:themeColor="text1"/>
                <w:sz w:val="24"/>
                <w:szCs w:val="24"/>
              </w:rPr>
              <w:t>$350.00</w:t>
            </w:r>
          </w:p>
        </w:tc>
      </w:tr>
      <w:tr w:rsidR="00FD213C" w:rsidRPr="008E0D7B" w:rsidTr="0057494F">
        <w:trPr>
          <w:trHeight w:val="454"/>
        </w:trPr>
        <w:tc>
          <w:tcPr>
            <w:tcW w:w="2717" w:type="dxa"/>
            <w:shd w:val="clear" w:color="auto" w:fill="auto"/>
            <w:noWrap/>
            <w:vAlign w:val="bottom"/>
            <w:hideMark/>
          </w:tcPr>
          <w:p w:rsidR="00FD213C" w:rsidRPr="00355687" w:rsidRDefault="00FD213C" w:rsidP="0057494F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3690" w:type="dxa"/>
            <w:shd w:val="clear" w:color="auto" w:fill="auto"/>
            <w:noWrap/>
            <w:vAlign w:val="bottom"/>
            <w:hideMark/>
          </w:tcPr>
          <w:p w:rsidR="00FD213C" w:rsidRPr="00355687" w:rsidRDefault="00FD213C" w:rsidP="0057494F">
            <w:pPr>
              <w:spacing w:after="0" w:line="240" w:lineRule="auto"/>
              <w:rPr>
                <w:rFonts w:eastAsia="Times New Roman"/>
                <w:bCs/>
                <w:color w:val="86A795" w:themeColor="text2" w:themeTint="99"/>
                <w:sz w:val="24"/>
                <w:szCs w:val="24"/>
              </w:rPr>
            </w:pPr>
            <w:r w:rsidRPr="00355687">
              <w:rPr>
                <w:rFonts w:eastAsia="Times New Roman"/>
                <w:bCs/>
                <w:color w:val="86A795" w:themeColor="text2" w:themeTint="99"/>
                <w:sz w:val="24"/>
                <w:szCs w:val="24"/>
              </w:rPr>
              <w:t>Net Salary</w:t>
            </w:r>
          </w:p>
        </w:tc>
        <w:tc>
          <w:tcPr>
            <w:tcW w:w="2103" w:type="dxa"/>
            <w:shd w:val="clear" w:color="auto" w:fill="auto"/>
            <w:noWrap/>
            <w:vAlign w:val="bottom"/>
            <w:hideMark/>
          </w:tcPr>
          <w:p w:rsidR="00FD213C" w:rsidRPr="00355687" w:rsidRDefault="00FD213C" w:rsidP="0057494F">
            <w:pPr>
              <w:spacing w:after="0" w:line="240" w:lineRule="auto"/>
              <w:rPr>
                <w:rFonts w:eastAsia="Times New Roman"/>
                <w:bCs/>
                <w:color w:val="86A795" w:themeColor="text2" w:themeTint="99"/>
                <w:sz w:val="24"/>
                <w:szCs w:val="24"/>
              </w:rPr>
            </w:pPr>
            <w:r w:rsidRPr="00355687">
              <w:rPr>
                <w:rFonts w:eastAsia="Times New Roman"/>
                <w:bCs/>
                <w:color w:val="86A795" w:themeColor="text2" w:themeTint="99"/>
                <w:sz w:val="24"/>
                <w:szCs w:val="24"/>
              </w:rPr>
              <w:t>$23,230.34</w:t>
            </w:r>
          </w:p>
        </w:tc>
      </w:tr>
    </w:tbl>
    <w:p w:rsidR="00FD213C" w:rsidRDefault="00FD213C" w:rsidP="00FD213C">
      <w:pPr>
        <w:ind w:left="1440" w:firstLine="720"/>
        <w:jc w:val="center"/>
        <w:rPr>
          <w:rFonts w:cstheme="minorHAnsi"/>
          <w:sz w:val="24"/>
          <w:szCs w:val="24"/>
        </w:rPr>
      </w:pPr>
    </w:p>
    <w:p w:rsidR="00FD213C" w:rsidRDefault="00FD213C" w:rsidP="00FD213C">
      <w:pPr>
        <w:ind w:left="1440" w:firstLine="720"/>
        <w:jc w:val="center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Manager</w:t>
      </w:r>
    </w:p>
    <w:p w:rsidR="00FD213C" w:rsidRPr="00265D51" w:rsidRDefault="00FD213C" w:rsidP="00FD213C">
      <w:pPr>
        <w:jc w:val="center"/>
        <w:rPr>
          <w:rFonts w:cstheme="minorHAnsi"/>
          <w:sz w:val="24"/>
          <w:szCs w:val="24"/>
        </w:rPr>
      </w:pPr>
      <w:r w:rsidRPr="000618BC">
        <w:rPr>
          <w:noProof/>
        </w:rPr>
        <w:drawing>
          <wp:inline distT="0" distB="0" distL="0" distR="0" wp14:anchorId="131F5975" wp14:editId="34B7A80F">
            <wp:extent cx="685800" cy="315595"/>
            <wp:effectExtent l="0" t="0" r="0" b="0"/>
            <wp:docPr id="2" name="Picture 2" descr="Description: signatur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escription: signatures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0081" cy="317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213C" w:rsidRPr="000803CC" w:rsidRDefault="00FD213C" w:rsidP="00FD213C">
      <w:r>
        <w:t xml:space="preserve"> </w:t>
      </w:r>
      <w:r>
        <w:t>wordexceltemplates.com</w:t>
      </w:r>
    </w:p>
    <w:p w:rsidR="00D45945" w:rsidRDefault="00D45945" w:rsidP="003E24DF">
      <w:pPr>
        <w:rPr>
          <w:noProof/>
          <w:color w:val="000000" w:themeColor="text1"/>
        </w:rPr>
      </w:pPr>
    </w:p>
    <w:sectPr w:rsidR="00D45945" w:rsidSect="0056480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A5248" w:rsidRDefault="008A5248" w:rsidP="00D45945">
      <w:pPr>
        <w:spacing w:before="0" w:after="0" w:line="240" w:lineRule="auto"/>
      </w:pPr>
      <w:r>
        <w:separator/>
      </w:r>
    </w:p>
  </w:endnote>
  <w:endnote w:type="continuationSeparator" w:id="0">
    <w:p w:rsidR="008A5248" w:rsidRDefault="008A5248" w:rsidP="00D45945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eiryo">
    <w:panose1 w:val="020B0604030504040204"/>
    <w:charset w:val="80"/>
    <w:family w:val="swiss"/>
    <w:pitch w:val="variable"/>
    <w:sig w:usb0="E00002FF" w:usb1="6AC7FFFF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64809" w:rsidRDefault="0056480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64809" w:rsidRDefault="0056480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64809" w:rsidRDefault="0056480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A5248" w:rsidRDefault="008A5248" w:rsidP="00D45945">
      <w:pPr>
        <w:spacing w:before="0" w:after="0" w:line="240" w:lineRule="auto"/>
      </w:pPr>
      <w:r>
        <w:separator/>
      </w:r>
    </w:p>
  </w:footnote>
  <w:footnote w:type="continuationSeparator" w:id="0">
    <w:p w:rsidR="008A5248" w:rsidRDefault="008A5248" w:rsidP="00D45945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64809" w:rsidRDefault="0056480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5945" w:rsidRDefault="00D45945">
    <w:pPr>
      <w:pStyle w:val="Header"/>
    </w:pPr>
    <w:r>
      <w:rPr>
        <w:noProof/>
        <w:color w:val="000000" w:themeColor="text1"/>
        <w:lang w:eastAsia="en-US"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1AB97396" wp14:editId="2BD0B989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785630" cy="10063044"/>
              <wp:effectExtent l="19050" t="57150" r="17780" b="52070"/>
              <wp:wrapNone/>
              <wp:docPr id="3" name="Group 3" descr="Background images and shapes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785630" cy="10063044"/>
                        <a:chOff x="0" y="0"/>
                        <a:chExt cx="7785630" cy="10063044"/>
                      </a:xfrm>
                    </wpg:grpSpPr>
                    <wpg:grpSp>
                      <wpg:cNvPr id="10" name="Group 10"/>
                      <wpg:cNvGrpSpPr/>
                      <wpg:grpSpPr>
                        <a:xfrm>
                          <a:off x="0" y="0"/>
                          <a:ext cx="7780020" cy="1031240"/>
                          <a:chOff x="0" y="-2950"/>
                          <a:chExt cx="7780020" cy="1031650"/>
                        </a:xfrm>
                      </wpg:grpSpPr>
                      <wps:wsp>
                        <wps:cNvPr id="1" name="Rectangle 1"/>
                        <wps:cNvSpPr/>
                        <wps:spPr>
                          <a:xfrm>
                            <a:off x="0" y="-2950"/>
                            <a:ext cx="7772400" cy="342900"/>
                          </a:xfrm>
                          <a:prstGeom prst="rect">
                            <a:avLst/>
                          </a:prstGeom>
                          <a:solidFill>
                            <a:schemeClr val="accent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" name="Rectangle 2"/>
                        <wps:cNvSpPr/>
                        <wps:spPr>
                          <a:xfrm>
                            <a:off x="2636520" y="0"/>
                            <a:ext cx="5143500" cy="1028700"/>
                          </a:xfrm>
                          <a:custGeom>
                            <a:avLst/>
                            <a:gdLst>
                              <a:gd name="connsiteX0" fmla="*/ 0 w 4000500"/>
                              <a:gd name="connsiteY0" fmla="*/ 0 h 800100"/>
                              <a:gd name="connsiteX1" fmla="*/ 4000500 w 4000500"/>
                              <a:gd name="connsiteY1" fmla="*/ 0 h 800100"/>
                              <a:gd name="connsiteX2" fmla="*/ 4000500 w 4000500"/>
                              <a:gd name="connsiteY2" fmla="*/ 800100 h 800100"/>
                              <a:gd name="connsiteX3" fmla="*/ 0 w 4000500"/>
                              <a:gd name="connsiteY3" fmla="*/ 800100 h 800100"/>
                              <a:gd name="connsiteX4" fmla="*/ 0 w 4000500"/>
                              <a:gd name="connsiteY4" fmla="*/ 0 h 800100"/>
                              <a:gd name="connsiteX0" fmla="*/ 0 w 4000500"/>
                              <a:gd name="connsiteY0" fmla="*/ 0 h 800100"/>
                              <a:gd name="connsiteX1" fmla="*/ 4000500 w 4000500"/>
                              <a:gd name="connsiteY1" fmla="*/ 0 h 800100"/>
                              <a:gd name="connsiteX2" fmla="*/ 4000500 w 4000500"/>
                              <a:gd name="connsiteY2" fmla="*/ 800100 h 800100"/>
                              <a:gd name="connsiteX3" fmla="*/ 792480 w 4000500"/>
                              <a:gd name="connsiteY3" fmla="*/ 800100 h 800100"/>
                              <a:gd name="connsiteX4" fmla="*/ 0 w 4000500"/>
                              <a:gd name="connsiteY4" fmla="*/ 0 h 8001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4000500" h="800100">
                                <a:moveTo>
                                  <a:pt x="0" y="0"/>
                                </a:moveTo>
                                <a:lnTo>
                                  <a:pt x="4000500" y="0"/>
                                </a:lnTo>
                                <a:lnTo>
                                  <a:pt x="4000500" y="800100"/>
                                </a:lnTo>
                                <a:lnTo>
                                  <a:pt x="792480" y="80010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>
                            <a:noFill/>
                          </a:ln>
                          <a:effectLst>
                            <a:outerShdw blurRad="50800" dist="38100" dir="10800000" algn="r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grpSp>
                    <wps:wsp>
                      <wps:cNvPr id="18" name="Shape 61">
                        <a:extLst>
                          <a:ext uri="{FF2B5EF4-FFF2-40B4-BE49-F238E27FC236}">
                            <a16:creationId xmlns:a16="http://schemas.microsoft.com/office/drawing/2014/main" id="{9DA099E0-27DA-42BD-9D42-E4CA07B78FDD}"/>
                          </a:ext>
                        </a:extLst>
                      </wps:cNvPr>
                      <wps:cNvSpPr/>
                      <wps:spPr>
                        <a:xfrm>
                          <a:off x="3640523" y="302924"/>
                          <a:ext cx="3833495" cy="418465"/>
                        </a:xfrm>
                        <a:prstGeom prst="rect">
                          <a:avLst/>
                        </a:prstGeom>
                        <a:ln w="38100">
                          <a:solidFill>
                            <a:schemeClr val="bg1"/>
                          </a:solidFill>
                          <a:miter lim="400000"/>
                        </a:ln>
                        <a:extLst>
                          <a:ext uri="{C572A759-6A51-4108-AA02-DFA0A04FC94B}">
                            <ma14:wrappingTextBoxFlag xmlns:lc="http://schemas.openxmlformats.org/drawingml/2006/lockedCanvas" xmlns="" xmlns:ma14="http://schemas.microsoft.com/office/mac/drawingml/2011/main" xmlns:p="http://schemas.openxmlformats.org/presentationml/2006/main" xmlns:w="http://schemas.openxmlformats.org/wordprocessingml/2006/main" xmlns:w10="urn:schemas-microsoft-com:office:word" xmlns:v="urn:schemas-microsoft-com:vml" xmlns:o="urn:schemas-microsoft-com:office:office" val="1"/>
                          </a:ext>
                        </a:extLst>
                      </wps:spPr>
                      <wps:txbx>
                        <w:txbxContent>
                          <w:p w:rsidR="00D45945" w:rsidRPr="006F6F10" w:rsidRDefault="00D45945" w:rsidP="00D45945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color w:val="FFFFFF" w:themeColor="background1"/>
                                <w:sz w:val="22"/>
                              </w:rPr>
                            </w:pPr>
                            <w:r w:rsidRPr="006F6F10">
                              <w:rPr>
                                <w:rFonts w:asciiTheme="minorHAnsi" w:hAnsi="Calibri" w:cstheme="minorBidi"/>
                                <w:b/>
                                <w:bCs/>
                                <w:color w:val="FFFFFF" w:themeColor="background1"/>
                                <w:spacing w:val="120"/>
                                <w:kern w:val="24"/>
                                <w:sz w:val="44"/>
                                <w:szCs w:val="48"/>
                              </w:rPr>
                              <w:t>LOGO</w:t>
                            </w:r>
                            <w:r w:rsidRPr="006F6F10">
                              <w:rPr>
                                <w:rFonts w:asciiTheme="minorHAnsi" w:hAnsi="Calibri" w:cstheme="minorBidi"/>
                                <w:b/>
                                <w:bCs/>
                                <w:color w:val="FFFFFF" w:themeColor="background1"/>
                                <w:spacing w:val="120"/>
                                <w:kern w:val="24"/>
                                <w:position w:val="14"/>
                                <w:sz w:val="44"/>
                                <w:szCs w:val="48"/>
                                <w:vertAlign w:val="superscript"/>
                              </w:rPr>
                              <w:t xml:space="preserve"> </w:t>
                            </w:r>
                            <w:r w:rsidRPr="006F6F10">
                              <w:rPr>
                                <w:rFonts w:asciiTheme="minorHAnsi" w:hAnsi="Calibri" w:cstheme="minorBidi"/>
                                <w:b/>
                                <w:bCs/>
                                <w:color w:val="FFFFFF" w:themeColor="background1"/>
                                <w:spacing w:val="120"/>
                                <w:kern w:val="24"/>
                                <w:sz w:val="44"/>
                                <w:szCs w:val="48"/>
                              </w:rPr>
                              <w:t>HERE</w:t>
                            </w:r>
                          </w:p>
                        </w:txbxContent>
                      </wps:txbx>
                      <wps:bodyPr wrap="square" lIns="19050" tIns="19050" rIns="19050" bIns="19050" anchor="ctr">
                        <a:spAutoFit/>
                      </wps:bodyPr>
                    </wps:wsp>
                    <wpg:grpSp>
                      <wpg:cNvPr id="12" name="Group 12"/>
                      <wpg:cNvGrpSpPr/>
                      <wpg:grpSpPr>
                        <a:xfrm rot="10800000">
                          <a:off x="5610" y="9031804"/>
                          <a:ext cx="7780020" cy="1031240"/>
                          <a:chOff x="0" y="-2950"/>
                          <a:chExt cx="7780020" cy="1031650"/>
                        </a:xfrm>
                      </wpg:grpSpPr>
                      <wps:wsp>
                        <wps:cNvPr id="13" name="Rectangle 13"/>
                        <wps:cNvSpPr/>
                        <wps:spPr>
                          <a:xfrm>
                            <a:off x="0" y="-2950"/>
                            <a:ext cx="7772400" cy="342900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Rectangle 2"/>
                        <wps:cNvSpPr/>
                        <wps:spPr>
                          <a:xfrm>
                            <a:off x="2636520" y="0"/>
                            <a:ext cx="5143500" cy="1028700"/>
                          </a:xfrm>
                          <a:custGeom>
                            <a:avLst/>
                            <a:gdLst>
                              <a:gd name="connsiteX0" fmla="*/ 0 w 4000500"/>
                              <a:gd name="connsiteY0" fmla="*/ 0 h 800100"/>
                              <a:gd name="connsiteX1" fmla="*/ 4000500 w 4000500"/>
                              <a:gd name="connsiteY1" fmla="*/ 0 h 800100"/>
                              <a:gd name="connsiteX2" fmla="*/ 4000500 w 4000500"/>
                              <a:gd name="connsiteY2" fmla="*/ 800100 h 800100"/>
                              <a:gd name="connsiteX3" fmla="*/ 0 w 4000500"/>
                              <a:gd name="connsiteY3" fmla="*/ 800100 h 800100"/>
                              <a:gd name="connsiteX4" fmla="*/ 0 w 4000500"/>
                              <a:gd name="connsiteY4" fmla="*/ 0 h 800100"/>
                              <a:gd name="connsiteX0" fmla="*/ 0 w 4000500"/>
                              <a:gd name="connsiteY0" fmla="*/ 0 h 800100"/>
                              <a:gd name="connsiteX1" fmla="*/ 4000500 w 4000500"/>
                              <a:gd name="connsiteY1" fmla="*/ 0 h 800100"/>
                              <a:gd name="connsiteX2" fmla="*/ 4000500 w 4000500"/>
                              <a:gd name="connsiteY2" fmla="*/ 800100 h 800100"/>
                              <a:gd name="connsiteX3" fmla="*/ 792480 w 4000500"/>
                              <a:gd name="connsiteY3" fmla="*/ 800100 h 800100"/>
                              <a:gd name="connsiteX4" fmla="*/ 0 w 4000500"/>
                              <a:gd name="connsiteY4" fmla="*/ 0 h 8001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4000500" h="800100">
                                <a:moveTo>
                                  <a:pt x="0" y="0"/>
                                </a:moveTo>
                                <a:lnTo>
                                  <a:pt x="4000500" y="0"/>
                                </a:lnTo>
                                <a:lnTo>
                                  <a:pt x="4000500" y="800100"/>
                                </a:lnTo>
                                <a:lnTo>
                                  <a:pt x="792480" y="80010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1"/>
                          </a:solidFill>
                          <a:ln>
                            <a:noFill/>
                          </a:ln>
                          <a:effectLst>
                            <a:outerShdw blurRad="50800" dist="38100" algn="l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grpSp>
                  </wpg:wgp>
                </a:graphicData>
              </a:graphic>
              <wp14:sizeRelH relativeFrom="page">
                <wp14:pctWidth>101000</wp14:pctWidth>
              </wp14:sizeRelH>
              <wp14:sizeRelV relativeFrom="page">
                <wp14:pctHeight>101000</wp14:pctHeight>
              </wp14:sizeRelV>
            </wp:anchor>
          </w:drawing>
        </mc:Choice>
        <mc:Fallback>
          <w:pict>
            <v:group w14:anchorId="1AB97396" id="Group 3" o:spid="_x0000_s1026" alt="Background images and shapes" style="position:absolute;left:0;text-align:left;margin-left:0;margin-top:0;width:613.05pt;height:792.35pt;z-index:251663360;mso-width-percent:1010;mso-height-percent:1010;mso-position-horizontal:center;mso-position-horizontal-relative:page;mso-position-vertical:center;mso-position-vertical-relative:page;mso-width-percent:1010;mso-height-percent:1010" coordsize="77856,1006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">
              <v:group id="Group 10" o:spid="_x0000_s1027" style="position:absolute;width:77800;height:10312" coordorigin=",-29" coordsize="77800,103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PcIa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">
                <v:rect id="Rectangle 1" o:spid="_x0000_s1028" style="position:absolute;top:-29;width:77724;height:342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" fillcolor="#99cb38 [3204]" stroked="f" strokeweight="1pt"/>
                <v:shape id="Rectangle 2" o:spid="_x0000_s1029" style="position:absolute;left:26365;width:51435;height:10287;visibility:visible;mso-wrap-style:square;v-text-anchor:middle" coordsize="4000500,800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" path="m,l4000500,r,800100l792480,800100,,xe" fillcolor="black [3213]" stroked="f" strokeweight="1pt">
                  <v:stroke joinstyle="miter"/>
                  <v:shadow on="t" color="black" opacity="26214f" origin=".5" offset="-3pt,0"/>
                  <v:path arrowok="t" o:connecttype="custom" o:connectlocs="0,0;5143500,0;5143500,1028700;1018903,1028700;0,0" o:connectangles="0,0,0,0,0"/>
                </v:shape>
              </v:group>
              <v:rect id="Shape 61" o:spid="_x0000_s1030" style="position:absolute;left:36405;top:3029;width:38335;height:418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" filled="f" strokecolor="white [3212]" strokeweight="3pt">
                <v:stroke miterlimit="4"/>
                <v:textbox style="mso-fit-shape-to-text:t" inset="1.5pt,1.5pt,1.5pt,1.5pt">
                  <w:txbxContent>
                    <w:p w:rsidR="00D45945" w:rsidRPr="006F6F10" w:rsidRDefault="00D45945" w:rsidP="00D45945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color w:val="FFFFFF" w:themeColor="background1"/>
                          <w:sz w:val="22"/>
                        </w:rPr>
                      </w:pPr>
                      <w:r w:rsidRPr="006F6F10">
                        <w:rPr>
                          <w:rFonts w:asciiTheme="minorHAnsi" w:hAnsi="Calibri" w:cstheme="minorBidi"/>
                          <w:b/>
                          <w:bCs/>
                          <w:color w:val="FFFFFF" w:themeColor="background1"/>
                          <w:spacing w:val="120"/>
                          <w:kern w:val="24"/>
                          <w:sz w:val="44"/>
                          <w:szCs w:val="48"/>
                        </w:rPr>
                        <w:t>LOGO</w:t>
                      </w:r>
                      <w:r w:rsidRPr="006F6F10">
                        <w:rPr>
                          <w:rFonts w:asciiTheme="minorHAnsi" w:hAnsi="Calibri" w:cstheme="minorBidi"/>
                          <w:b/>
                          <w:bCs/>
                          <w:color w:val="FFFFFF" w:themeColor="background1"/>
                          <w:spacing w:val="120"/>
                          <w:kern w:val="24"/>
                          <w:position w:val="14"/>
                          <w:sz w:val="44"/>
                          <w:szCs w:val="48"/>
                          <w:vertAlign w:val="superscript"/>
                        </w:rPr>
                        <w:t xml:space="preserve"> </w:t>
                      </w:r>
                      <w:r w:rsidRPr="006F6F10">
                        <w:rPr>
                          <w:rFonts w:asciiTheme="minorHAnsi" w:hAnsi="Calibri" w:cstheme="minorBidi"/>
                          <w:b/>
                          <w:bCs/>
                          <w:color w:val="FFFFFF" w:themeColor="background1"/>
                          <w:spacing w:val="120"/>
                          <w:kern w:val="24"/>
                          <w:sz w:val="44"/>
                          <w:szCs w:val="48"/>
                        </w:rPr>
                        <w:t>HERE</w:t>
                      </w:r>
                    </w:p>
                  </w:txbxContent>
                </v:textbox>
              </v:rect>
              <v:group id="Group 12" o:spid="_x0000_s1031" style="position:absolute;left:56;top:90318;width:77800;height:10312;rotation:180" coordorigin=",-29" coordsize="77800,103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">
                <v:rect id="Rectangle 13" o:spid="_x0000_s1032" style="position:absolute;top:-29;width:77724;height:342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" fillcolor="black [3213]" stroked="f" strokeweight="1pt"/>
                <v:shape id="Rectangle 2" o:spid="_x0000_s1033" style="position:absolute;left:26365;width:51435;height:10287;visibility:visible;mso-wrap-style:square;v-text-anchor:middle" coordsize="4000500,800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" path="m,l4000500,r,800100l792480,800100,,xe" fillcolor="#99cb38 [3204]" stroked="f" strokeweight="1pt">
                  <v:stroke joinstyle="miter"/>
                  <v:shadow on="t" color="black" opacity="26214f" origin="-.5" offset="3pt,0"/>
                  <v:path arrowok="t" o:connecttype="custom" o:connectlocs="0,0;5143500,0;5143500,1028700;1018903,1028700;0,0" o:connectangles="0,0,0,0,0"/>
                </v:shape>
              </v:group>
              <w10:wrap anchorx="page" anchory="page"/>
            </v:group>
          </w:pict>
        </mc:Fallback>
      </mc:AlternateContent>
    </w:r>
    <w:r w:rsidRPr="00615018">
      <w:rPr>
        <w:noProof/>
        <w:color w:val="000000" w:themeColor="text1"/>
        <w:lang w:eastAsia="en-US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64809" w:rsidRDefault="0056480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6"/>
  <w:proofState w:spelling="clean" w:grammar="clean"/>
  <w:attachedTemplate r:id="rId1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0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213C"/>
    <w:rsid w:val="00083BAA"/>
    <w:rsid w:val="001766D6"/>
    <w:rsid w:val="003E24DF"/>
    <w:rsid w:val="004A2B0D"/>
    <w:rsid w:val="00564809"/>
    <w:rsid w:val="005C2210"/>
    <w:rsid w:val="00615018"/>
    <w:rsid w:val="0062123A"/>
    <w:rsid w:val="00646E75"/>
    <w:rsid w:val="006F6F10"/>
    <w:rsid w:val="00783E79"/>
    <w:rsid w:val="007B5AE8"/>
    <w:rsid w:val="007F5192"/>
    <w:rsid w:val="008A5248"/>
    <w:rsid w:val="00A96CF8"/>
    <w:rsid w:val="00B50294"/>
    <w:rsid w:val="00C70786"/>
    <w:rsid w:val="00C8222A"/>
    <w:rsid w:val="00D45945"/>
    <w:rsid w:val="00D66593"/>
    <w:rsid w:val="00E55D74"/>
    <w:rsid w:val="00E6540C"/>
    <w:rsid w:val="00E81E2A"/>
    <w:rsid w:val="00EE0952"/>
    <w:rsid w:val="00FD213C"/>
    <w:rsid w:val="00FE0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DE15F2A"/>
  <w14:defaultImageDpi w14:val="32767"/>
  <w15:chartTrackingRefBased/>
  <w15:docId w15:val="{47D18A46-AEF6-47A6-96C7-CB6C72DF95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8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iPriority="6" w:unhideWhenUsed="1" w:qFormat="1"/>
    <w:lsdException w:name="Signature" w:semiHidden="1" w:uiPriority="7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/>
    <w:lsdException w:name="Salutation" w:semiHidden="1" w:uiPriority="4" w:unhideWhenUsed="1" w:qFormat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1" w:qFormat="1"/>
    <w:lsdException w:name="Emphasis" w:semiHidden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/>
    <w:lsdException w:name="Unresolved Mention" w:semiHidden="1"/>
  </w:latentStyles>
  <w:style w:type="paragraph" w:default="1" w:styleId="Normal">
    <w:name w:val="Normal"/>
    <w:qFormat/>
    <w:rsid w:val="00D45945"/>
    <w:pPr>
      <w:spacing w:before="40" w:after="160" w:line="288" w:lineRule="auto"/>
    </w:pPr>
    <w:rPr>
      <w:rFonts w:eastAsiaTheme="minorHAnsi"/>
      <w:color w:val="595959" w:themeColor="text1" w:themeTint="A6"/>
      <w:kern w:val="20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8"/>
    <w:unhideWhenUsed/>
    <w:qFormat/>
    <w:rsid w:val="003E24DF"/>
    <w:pPr>
      <w:spacing w:before="0" w:after="360" w:line="240" w:lineRule="auto"/>
      <w:contextualSpacing/>
      <w:outlineLvl w:val="0"/>
    </w:pPr>
    <w:rPr>
      <w:rFonts w:asciiTheme="majorHAnsi" w:eastAsiaTheme="majorEastAsia" w:hAnsiTheme="majorHAnsi" w:cstheme="majorBidi"/>
      <w:caps/>
      <w:color w:val="729928" w:themeColor="accent1" w:themeShade="BF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A2B0D"/>
    <w:pPr>
      <w:keepNext/>
      <w:keepLines/>
      <w:spacing w:after="0"/>
      <w:outlineLvl w:val="1"/>
    </w:pPr>
    <w:rPr>
      <w:rFonts w:asciiTheme="majorHAnsi" w:eastAsiaTheme="majorEastAsia" w:hAnsiTheme="majorHAnsi" w:cstheme="majorBidi"/>
      <w:color w:val="729928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8"/>
    <w:rsid w:val="003E24DF"/>
    <w:rPr>
      <w:rFonts w:asciiTheme="majorHAnsi" w:eastAsiaTheme="majorEastAsia" w:hAnsiTheme="majorHAnsi" w:cstheme="majorBidi"/>
      <w:caps/>
      <w:color w:val="729928" w:themeColor="accent1" w:themeShade="BF"/>
      <w:kern w:val="20"/>
      <w:sz w:val="20"/>
      <w:szCs w:val="20"/>
    </w:rPr>
  </w:style>
  <w:style w:type="paragraph" w:customStyle="1" w:styleId="Recipient">
    <w:name w:val="Recipient"/>
    <w:basedOn w:val="Heading2"/>
    <w:uiPriority w:val="3"/>
    <w:qFormat/>
    <w:rsid w:val="00D45945"/>
    <w:pPr>
      <w:spacing w:before="1200"/>
    </w:pPr>
    <w:rPr>
      <w:color w:val="000000" w:themeColor="text1"/>
    </w:rPr>
  </w:style>
  <w:style w:type="paragraph" w:styleId="Salutation">
    <w:name w:val="Salutation"/>
    <w:basedOn w:val="Normal"/>
    <w:link w:val="SalutationChar"/>
    <w:uiPriority w:val="4"/>
    <w:unhideWhenUsed/>
    <w:qFormat/>
    <w:rsid w:val="003E24DF"/>
    <w:pPr>
      <w:spacing w:before="720"/>
    </w:pPr>
  </w:style>
  <w:style w:type="character" w:customStyle="1" w:styleId="SalutationChar">
    <w:name w:val="Salutation Char"/>
    <w:basedOn w:val="DefaultParagraphFont"/>
    <w:link w:val="Salutation"/>
    <w:uiPriority w:val="4"/>
    <w:rsid w:val="003E24DF"/>
    <w:rPr>
      <w:rFonts w:eastAsiaTheme="minorHAnsi"/>
      <w:color w:val="595959" w:themeColor="text1" w:themeTint="A6"/>
      <w:kern w:val="20"/>
      <w:sz w:val="20"/>
      <w:szCs w:val="20"/>
    </w:rPr>
  </w:style>
  <w:style w:type="paragraph" w:styleId="Closing">
    <w:name w:val="Closing"/>
    <w:basedOn w:val="Normal"/>
    <w:next w:val="Signature"/>
    <w:link w:val="ClosingChar"/>
    <w:uiPriority w:val="6"/>
    <w:unhideWhenUsed/>
    <w:qFormat/>
    <w:rsid w:val="003E24DF"/>
    <w:pPr>
      <w:spacing w:before="480" w:after="960" w:line="240" w:lineRule="auto"/>
    </w:pPr>
  </w:style>
  <w:style w:type="character" w:customStyle="1" w:styleId="ClosingChar">
    <w:name w:val="Closing Char"/>
    <w:basedOn w:val="DefaultParagraphFont"/>
    <w:link w:val="Closing"/>
    <w:uiPriority w:val="6"/>
    <w:rsid w:val="003E24DF"/>
    <w:rPr>
      <w:rFonts w:eastAsiaTheme="minorHAnsi"/>
      <w:color w:val="595959" w:themeColor="text1" w:themeTint="A6"/>
      <w:kern w:val="20"/>
      <w:sz w:val="20"/>
      <w:szCs w:val="20"/>
    </w:rPr>
  </w:style>
  <w:style w:type="paragraph" w:styleId="Signature">
    <w:name w:val="Signature"/>
    <w:basedOn w:val="Normal"/>
    <w:link w:val="SignatureChar"/>
    <w:uiPriority w:val="7"/>
    <w:unhideWhenUsed/>
    <w:qFormat/>
    <w:rsid w:val="003E24DF"/>
    <w:rPr>
      <w:b/>
      <w:bCs/>
    </w:rPr>
  </w:style>
  <w:style w:type="character" w:customStyle="1" w:styleId="SignatureChar">
    <w:name w:val="Signature Char"/>
    <w:basedOn w:val="DefaultParagraphFont"/>
    <w:link w:val="Signature"/>
    <w:uiPriority w:val="7"/>
    <w:rsid w:val="003E24DF"/>
    <w:rPr>
      <w:rFonts w:eastAsiaTheme="minorHAnsi"/>
      <w:b/>
      <w:bCs/>
      <w:color w:val="595959" w:themeColor="text1" w:themeTint="A6"/>
      <w:kern w:val="20"/>
      <w:sz w:val="20"/>
      <w:szCs w:val="20"/>
    </w:rPr>
  </w:style>
  <w:style w:type="paragraph" w:styleId="Header">
    <w:name w:val="header"/>
    <w:basedOn w:val="Normal"/>
    <w:link w:val="HeaderChar"/>
    <w:uiPriority w:val="99"/>
    <w:semiHidden/>
    <w:rsid w:val="003E24DF"/>
    <w:pPr>
      <w:spacing w:after="0" w:line="240" w:lineRule="auto"/>
      <w:jc w:val="right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45945"/>
    <w:rPr>
      <w:rFonts w:eastAsiaTheme="minorHAnsi"/>
      <w:color w:val="595959" w:themeColor="text1" w:themeTint="A6"/>
      <w:kern w:val="20"/>
      <w:sz w:val="20"/>
      <w:szCs w:val="20"/>
    </w:rPr>
  </w:style>
  <w:style w:type="character" w:styleId="Strong">
    <w:name w:val="Strong"/>
    <w:basedOn w:val="DefaultParagraphFont"/>
    <w:uiPriority w:val="1"/>
    <w:semiHidden/>
    <w:qFormat/>
    <w:rsid w:val="003E24DF"/>
    <w:rPr>
      <w:b/>
      <w:bCs/>
    </w:rPr>
  </w:style>
  <w:style w:type="paragraph" w:customStyle="1" w:styleId="ContactInfo">
    <w:name w:val="Contact Info"/>
    <w:basedOn w:val="Normal"/>
    <w:uiPriority w:val="1"/>
    <w:qFormat/>
    <w:rsid w:val="003E24DF"/>
    <w:pPr>
      <w:spacing w:before="0" w:after="0"/>
    </w:pPr>
  </w:style>
  <w:style w:type="character" w:customStyle="1" w:styleId="Heading2Char">
    <w:name w:val="Heading 2 Char"/>
    <w:basedOn w:val="DefaultParagraphFont"/>
    <w:link w:val="Heading2"/>
    <w:uiPriority w:val="9"/>
    <w:rsid w:val="004A2B0D"/>
    <w:rPr>
      <w:rFonts w:asciiTheme="majorHAnsi" w:eastAsiaTheme="majorEastAsia" w:hAnsiTheme="majorHAnsi" w:cstheme="majorBidi"/>
      <w:color w:val="729928" w:themeColor="accent1" w:themeShade="BF"/>
      <w:kern w:val="20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rsid w:val="00083BAA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color w:val="auto"/>
      <w:kern w:val="0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1766D6"/>
    <w:rPr>
      <w:color w:val="808080"/>
    </w:rPr>
  </w:style>
  <w:style w:type="paragraph" w:styleId="Footer">
    <w:name w:val="footer"/>
    <w:basedOn w:val="Normal"/>
    <w:link w:val="FooterChar"/>
    <w:uiPriority w:val="99"/>
    <w:unhideWhenUsed/>
    <w:rsid w:val="00D45945"/>
    <w:pPr>
      <w:tabs>
        <w:tab w:val="center" w:pos="4680"/>
        <w:tab w:val="right" w:pos="9360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45945"/>
    <w:rPr>
      <w:rFonts w:eastAsiaTheme="minorHAnsi"/>
      <w:color w:val="595959" w:themeColor="text1" w:themeTint="A6"/>
      <w:kern w:val="20"/>
      <w:sz w:val="20"/>
      <w:szCs w:val="20"/>
    </w:rPr>
  </w:style>
  <w:style w:type="paragraph" w:styleId="Title">
    <w:name w:val="Title"/>
    <w:basedOn w:val="Heading1"/>
    <w:next w:val="Normal"/>
    <w:link w:val="TitleChar"/>
    <w:uiPriority w:val="10"/>
    <w:rsid w:val="00D45945"/>
    <w:rPr>
      <w:color w:val="000000" w:themeColor="text1"/>
    </w:rPr>
  </w:style>
  <w:style w:type="character" w:customStyle="1" w:styleId="TitleChar">
    <w:name w:val="Title Char"/>
    <w:basedOn w:val="DefaultParagraphFont"/>
    <w:link w:val="Title"/>
    <w:uiPriority w:val="10"/>
    <w:rsid w:val="00D45945"/>
    <w:rPr>
      <w:rFonts w:asciiTheme="majorHAnsi" w:eastAsiaTheme="majorEastAsia" w:hAnsiTheme="majorHAnsi" w:cstheme="majorBidi"/>
      <w:caps/>
      <w:color w:val="000000" w:themeColor="text1"/>
      <w:kern w:val="20"/>
      <w:sz w:val="20"/>
      <w:szCs w:val="20"/>
    </w:rPr>
  </w:style>
  <w:style w:type="paragraph" w:customStyle="1" w:styleId="Website">
    <w:name w:val="Website"/>
    <w:basedOn w:val="Normal"/>
    <w:qFormat/>
    <w:rsid w:val="00FD213C"/>
    <w:pPr>
      <w:ind w:left="-216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image" Target="media/image1.jpeg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aveed%20Ahmed\AppData\Roaming\Microsoft\Templates\Bold%20logo%20letterhead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52453D8B1D854758B105437EB73137C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5BB5ADA-F36E-49FA-AF5C-D5B6FAE56AE2}"/>
      </w:docPartPr>
      <w:docPartBody>
        <w:p w:rsidR="00000000" w:rsidRDefault="00D3593C">
          <w:pPr>
            <w:pStyle w:val="52453D8B1D854758B105437EB73137C6"/>
          </w:pPr>
          <w:r w:rsidRPr="00D45945">
            <w:rPr>
              <w:rStyle w:val="PlaceholderText"/>
            </w:rPr>
            <w:t>[Company Name]</w:t>
          </w:r>
        </w:p>
      </w:docPartBody>
    </w:docPart>
    <w:docPart>
      <w:docPartPr>
        <w:name w:val="19D244F709DA4174BED1A29CD3250C6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EBBAF69-65B4-4600-9AD2-A8708F0BF246}"/>
      </w:docPartPr>
      <w:docPartBody>
        <w:p w:rsidR="00000000" w:rsidRDefault="00D3593C">
          <w:pPr>
            <w:pStyle w:val="19D244F709DA4174BED1A29CD3250C64"/>
          </w:pPr>
          <w:r w:rsidRPr="00D45945">
            <w:rPr>
              <w:rStyle w:val="Strong"/>
            </w:rPr>
            <w:t>[</w:t>
          </w:r>
          <w:r w:rsidRPr="00D45945">
            <w:t>Street Address, City, ST ZIP Code]</w:t>
          </w:r>
        </w:p>
      </w:docPartBody>
    </w:docPart>
    <w:docPart>
      <w:docPartPr>
        <w:name w:val="F23C7AD439354A7D88F0144B6D03375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65914DB-3C32-4478-AFE7-310C52AB3F16}"/>
      </w:docPartPr>
      <w:docPartBody>
        <w:p w:rsidR="00000000" w:rsidRDefault="00D3593C">
          <w:pPr>
            <w:pStyle w:val="F23C7AD439354A7D88F0144B6D03375C"/>
          </w:pPr>
          <w:r w:rsidRPr="00D45945">
            <w:rPr>
              <w:rStyle w:val="PlaceholderText"/>
            </w:rPr>
            <w:t>[Phone]</w:t>
          </w:r>
        </w:p>
      </w:docPartBody>
    </w:docPart>
    <w:docPart>
      <w:docPartPr>
        <w:name w:val="12AE94A132694B7BA8C638507A7D50E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EF4CF78-DBC0-4289-A69D-E856BF7A6B4B}"/>
      </w:docPartPr>
      <w:docPartBody>
        <w:p w:rsidR="00000000" w:rsidRDefault="00D3593C">
          <w:pPr>
            <w:pStyle w:val="12AE94A132694B7BA8C638507A7D50E5"/>
          </w:pPr>
          <w:r w:rsidRPr="00D45945">
            <w:rPr>
              <w:rStyle w:val="PlaceholderText"/>
            </w:rPr>
            <w:t>[Email]</w:t>
          </w:r>
        </w:p>
      </w:docPartBody>
    </w:docPart>
    <w:docPart>
      <w:docPartPr>
        <w:name w:val="714CBE18C3B04245A1AA060E70292E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1FAB021-A90B-4331-B6E5-5FCB3FDB98FE}"/>
      </w:docPartPr>
      <w:docPartBody>
        <w:p w:rsidR="00000000" w:rsidRDefault="00D3593C">
          <w:pPr>
            <w:pStyle w:val="714CBE18C3B04245A1AA060E70292E38"/>
          </w:pPr>
          <w:r w:rsidRPr="00D45945">
            <w:rPr>
              <w:rStyle w:val="Strong"/>
            </w:rPr>
            <w:t>[</w:t>
          </w:r>
          <w:r w:rsidRPr="00D45945">
            <w:rPr>
              <w:rStyle w:val="PlaceholderText"/>
            </w:rPr>
            <w:t>Website]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eiryo">
    <w:panose1 w:val="020B0604030504040204"/>
    <w:charset w:val="80"/>
    <w:family w:val="swiss"/>
    <w:pitch w:val="variable"/>
    <w:sig w:usb0="E00002FF" w:usb1="6AC7FFFF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593C"/>
    <w:rsid w:val="00D359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1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52453D8B1D854758B105437EB73137C6">
    <w:name w:val="52453D8B1D854758B105437EB73137C6"/>
  </w:style>
  <w:style w:type="character" w:styleId="Strong">
    <w:name w:val="Strong"/>
    <w:basedOn w:val="DefaultParagraphFont"/>
    <w:uiPriority w:val="1"/>
    <w:qFormat/>
    <w:rPr>
      <w:b/>
      <w:bCs/>
    </w:rPr>
  </w:style>
  <w:style w:type="paragraph" w:customStyle="1" w:styleId="19D244F709DA4174BED1A29CD3250C64">
    <w:name w:val="19D244F709DA4174BED1A29CD3250C64"/>
  </w:style>
  <w:style w:type="paragraph" w:customStyle="1" w:styleId="F23C7AD439354A7D88F0144B6D03375C">
    <w:name w:val="F23C7AD439354A7D88F0144B6D03375C"/>
  </w:style>
  <w:style w:type="paragraph" w:customStyle="1" w:styleId="12AE94A132694B7BA8C638507A7D50E5">
    <w:name w:val="12AE94A132694B7BA8C638507A7D50E5"/>
  </w:style>
  <w:style w:type="paragraph" w:customStyle="1" w:styleId="714CBE18C3B04245A1AA060E70292E38">
    <w:name w:val="714CBE18C3B04245A1AA060E70292E38"/>
  </w:style>
  <w:style w:type="paragraph" w:customStyle="1" w:styleId="2FECD3E55FF049DDA5E520E689A4F21D">
    <w:name w:val="2FECD3E55FF049DDA5E520E689A4F21D"/>
  </w:style>
  <w:style w:type="paragraph" w:customStyle="1" w:styleId="6E3FAD15F81D4CCCA09D126DD0BFA30D">
    <w:name w:val="6E3FAD15F81D4CCCA09D126DD0BFA30D"/>
  </w:style>
  <w:style w:type="paragraph" w:customStyle="1" w:styleId="C6EC8BC7A1C3417DB4AA34148C3C8A85">
    <w:name w:val="C6EC8BC7A1C3417DB4AA34148C3C8A85"/>
  </w:style>
  <w:style w:type="paragraph" w:customStyle="1" w:styleId="0EEFE37B15E847C39467917E3F13A0A2">
    <w:name w:val="0EEFE37B15E847C39467917E3F13A0A2"/>
  </w:style>
  <w:style w:type="paragraph" w:styleId="Title">
    <w:name w:val="Title"/>
    <w:basedOn w:val="Heading1"/>
    <w:next w:val="Normal"/>
    <w:link w:val="TitleChar"/>
    <w:uiPriority w:val="10"/>
    <w:pPr>
      <w:keepNext w:val="0"/>
      <w:keepLines w:val="0"/>
      <w:spacing w:before="0" w:after="360" w:line="240" w:lineRule="auto"/>
      <w:contextualSpacing/>
    </w:pPr>
    <w:rPr>
      <w:caps/>
      <w:color w:val="000000" w:themeColor="text1"/>
      <w:kern w:val="20"/>
      <w:sz w:val="20"/>
      <w:szCs w:val="20"/>
      <w:lang w:eastAsia="ja-JP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caps/>
      <w:color w:val="000000" w:themeColor="text1"/>
      <w:kern w:val="20"/>
      <w:sz w:val="20"/>
      <w:szCs w:val="20"/>
      <w:lang w:eastAsia="ja-JP"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EFFBB36D98C9475587DE75CDED530D93">
    <w:name w:val="EFFBB36D98C9475587DE75CDED530D9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Green Yellow">
      <a:dk1>
        <a:sysClr val="windowText" lastClr="000000"/>
      </a:dk1>
      <a:lt1>
        <a:sysClr val="window" lastClr="FFFFFF"/>
      </a:lt1>
      <a:dk2>
        <a:srgbClr val="455F51"/>
      </a:dk2>
      <a:lt2>
        <a:srgbClr val="E2DFCC"/>
      </a:lt2>
      <a:accent1>
        <a:srgbClr val="99CB38"/>
      </a:accent1>
      <a:accent2>
        <a:srgbClr val="63A537"/>
      </a:accent2>
      <a:accent3>
        <a:srgbClr val="37A76F"/>
      </a:accent3>
      <a:accent4>
        <a:srgbClr val="44C1A3"/>
      </a:accent4>
      <a:accent5>
        <a:srgbClr val="4EB3CF"/>
      </a:accent5>
      <a:accent6>
        <a:srgbClr val="51C3F9"/>
      </a:accent6>
      <a:hlink>
        <a:srgbClr val="EE7B08"/>
      </a:hlink>
      <a:folHlink>
        <a:srgbClr val="977B2D"/>
      </a:folHlink>
    </a:clrScheme>
    <a:fontScheme name="Century Gothic">
      <a:majorFont>
        <a:latin typeface="Century Gothic" panose="020F03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F03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EA25CC0A0AC24199CDC46C25B8B0BC" ma:contentTypeVersion="9" ma:contentTypeDescription="Create a new document." ma:contentTypeScope="" ma:versionID="76e25e1730b4532ab1d5e5b131a96a5a">
  <xsd:schema xmlns:xsd="http://www.w3.org/2001/XMLSchema" xmlns:xs="http://www.w3.org/2001/XMLSchema" xmlns:p="http://schemas.microsoft.com/office/2006/metadata/properties" xmlns:ns1="http://schemas.microsoft.com/sharepoint/v3" xmlns:ns2="6dc4bcd6-49db-4c07-9060-8acfc67cef9f" xmlns:ns3="fb0879af-3eba-417a-a55a-ffe6dcd6ca77" targetNamespace="http://schemas.microsoft.com/office/2006/metadata/properties" ma:root="true" ma:fieldsID="ad1e9281a84c4949647088091c718de3" ns1:_="" ns2:_="" ns3:_="">
    <xsd:import namespace="http://schemas.microsoft.com/sharepoint/v3"/>
    <xsd:import namespace="6dc4bcd6-49db-4c07-9060-8acfc67cef9f"/>
    <xsd:import namespace="fb0879af-3eba-417a-a55a-ffe6dcd6ca7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3:SharedWithUsers" minOccurs="0"/>
                <xsd:element ref="ns3:SharedWithDetails" minOccurs="0"/>
                <xsd:element ref="ns3:LastSharedByUser" minOccurs="0"/>
                <xsd:element ref="ns3:LastSharedByTime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5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6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dc4bcd6-49db-4c07-9060-8acfc67cef9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0879af-3eba-417a-a55a-ffe6dcd6ca77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3" nillable="true" ma:displayName="Last Shared By User" ma:hidden="true" ma:internalName="LastSharedByUser" ma:readOnly="true">
      <xsd:simpleType>
        <xsd:restriction base="dms:Note"/>
      </xsd:simpleType>
    </xsd:element>
    <xsd:element name="LastSharedByTime" ma:index="14" nillable="true" ma:displayName="Last Shared By Time" ma:hidden="true" ma:internalName="LastSharedByTime" ma:readOnly="tru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D9F3AD-72AF-4345-9160-5CE49569BA0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B7EF328-CA26-436E-B845-A97415E0C1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6dc4bcd6-49db-4c07-9060-8acfc67cef9f"/>
    <ds:schemaRef ds:uri="fb0879af-3eba-417a-a55a-ffe6dcd6ca7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1425C3A-38F8-451D-A719-23CAFBA9FB40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066825F2-196C-4372-9C80-4C02555CA4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Bold logo letterhead.dotx</Template>
  <TotalTime>2</TotalTime>
  <Pages>1</Pages>
  <Words>124</Words>
  <Characters>713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    To Whom It May Concern</vt:lpstr>
    </vt:vector>
  </TitlesOfParts>
  <Company>{C</Company>
  <LinksUpToDate>false</LinksUpToDate>
  <CharactersWithSpaces>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/>
  <dc:description/>
  <cp:lastModifiedBy>Muhammad Naveed Ahmed</cp:lastModifiedBy>
  <cp:revision>1</cp:revision>
  <dcterms:created xsi:type="dcterms:W3CDTF">2018-08-10T13:16:00Z</dcterms:created>
  <dcterms:modified xsi:type="dcterms:W3CDTF">2018-08-10T13:18:00Z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0x010100DEEA25CC0A0AC24199CDC46C25B8B0BC</vt:lpwstr>
  </property>
</Properties>
</file>