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68" w:type="pct"/>
        <w:tblCellMar>
          <w:left w:w="0" w:type="dxa"/>
          <w:right w:w="0" w:type="dxa"/>
        </w:tblCellMar>
        <w:tblLook w:val="04A0" w:firstRow="1" w:lastRow="0" w:firstColumn="1" w:lastColumn="0" w:noHBand="0" w:noVBand="1"/>
      </w:tblPr>
      <w:tblGrid>
        <w:gridCol w:w="9747"/>
      </w:tblGrid>
      <w:tr w:rsidR="00C05455" w:rsidRPr="00852C9F" w:rsidTr="00C05455">
        <w:trPr>
          <w:trHeight w:val="619"/>
        </w:trPr>
        <w:tc>
          <w:tcPr>
            <w:tcW w:w="10025" w:type="dxa"/>
          </w:tcPr>
          <w:p w:rsidR="00C05455" w:rsidRPr="00852C9F" w:rsidRDefault="00C05455" w:rsidP="00C05455">
            <w:pPr>
              <w:pStyle w:val="CompanyName"/>
              <w:jc w:val="center"/>
              <w:rPr>
                <w:rFonts w:ascii="Calibri" w:hAnsi="Calibri" w:cs="Calibri"/>
                <w:b w:val="0"/>
              </w:rPr>
            </w:pPr>
            <w:r w:rsidRPr="004E43CF">
              <w:rPr>
                <w:rFonts w:ascii="Calibri" w:hAnsi="Calibri" w:cs="Calibri"/>
                <w:b w:val="0"/>
                <w:sz w:val="52"/>
              </w:rPr>
              <w:t>Motor Vehicle Sale Affidavit</w:t>
            </w:r>
          </w:p>
        </w:tc>
      </w:tr>
    </w:tbl>
    <w:p w:rsidR="00C05455" w:rsidRPr="00852C9F" w:rsidRDefault="00C05455" w:rsidP="00C05455">
      <w:pPr>
        <w:rPr>
          <w:rFonts w:ascii="Calibri" w:hAnsi="Calibri" w:cs="Calibri"/>
        </w:rPr>
      </w:pPr>
    </w:p>
    <w:p w:rsidR="00C05455" w:rsidRPr="00486B54" w:rsidRDefault="00C05455" w:rsidP="00C05455">
      <w:pPr>
        <w:rPr>
          <w:rFonts w:ascii="Calibri" w:hAnsi="Calibri" w:cs="Calibri"/>
          <w:sz w:val="22"/>
        </w:rPr>
      </w:pPr>
      <w:r w:rsidRPr="00486B54">
        <w:rPr>
          <w:rFonts w:ascii="Calibri" w:hAnsi="Calibri" w:cs="Calibri"/>
          <w:sz w:val="22"/>
        </w:rPr>
        <w:t>BE IT KNOWN, that for payment in the sum of [</w:t>
      </w:r>
      <w:r w:rsidRPr="00486B54">
        <w:rPr>
          <w:rFonts w:ascii="Calibri" w:hAnsi="Calibri" w:cs="Calibri"/>
          <w:color w:val="0070C0"/>
          <w:sz w:val="22"/>
        </w:rPr>
        <w:t>AMOUNT$</w:t>
      </w:r>
      <w:r w:rsidRPr="00486B54">
        <w:rPr>
          <w:rFonts w:ascii="Calibri" w:hAnsi="Calibri" w:cs="Calibri"/>
          <w:sz w:val="22"/>
        </w:rPr>
        <w:t xml:space="preserve">] the full receipt of which is acknowledged, I </w:t>
      </w:r>
      <w:r w:rsidRPr="00486B54">
        <w:rPr>
          <w:rStyle w:val="SubtleEmphasis"/>
          <w:rFonts w:ascii="Calibri" w:hAnsi="Calibri" w:cs="Calibri"/>
          <w:sz w:val="22"/>
          <w:u w:val="none"/>
        </w:rPr>
        <w:t>[</w:t>
      </w:r>
      <w:r w:rsidRPr="00486B54">
        <w:rPr>
          <w:rStyle w:val="SubtleEmphasis"/>
          <w:rFonts w:ascii="Calibri" w:hAnsi="Calibri" w:cs="Calibri"/>
          <w:color w:val="0070C0"/>
          <w:sz w:val="22"/>
          <w:u w:val="none"/>
        </w:rPr>
        <w:t>NAME HERE</w:t>
      </w:r>
      <w:r w:rsidRPr="00486B54">
        <w:rPr>
          <w:rStyle w:val="SubtleEmphasis"/>
          <w:rFonts w:ascii="Calibri" w:hAnsi="Calibri" w:cs="Calibri"/>
          <w:sz w:val="22"/>
          <w:u w:val="none"/>
        </w:rPr>
        <w:t>] h</w:t>
      </w:r>
      <w:r w:rsidRPr="00486B54">
        <w:rPr>
          <w:rFonts w:ascii="Calibri" w:hAnsi="Calibri" w:cs="Calibri"/>
          <w:sz w:val="22"/>
        </w:rPr>
        <w:t xml:space="preserve">ereby sells and transfers to </w:t>
      </w:r>
      <w:r w:rsidRPr="00486B54">
        <w:rPr>
          <w:rStyle w:val="SubtleEmphasis"/>
          <w:rFonts w:ascii="Calibri" w:hAnsi="Calibri" w:cs="Calibri"/>
          <w:sz w:val="22"/>
        </w:rPr>
        <w:t>[</w:t>
      </w:r>
      <w:r w:rsidRPr="00486B54">
        <w:rPr>
          <w:rFonts w:ascii="Calibri" w:hAnsi="Calibri" w:cs="Calibri"/>
          <w:color w:val="0070C0"/>
          <w:sz w:val="22"/>
        </w:rPr>
        <w:t>BUYER NAME</w:t>
      </w:r>
      <w:r w:rsidRPr="00486B54">
        <w:rPr>
          <w:rFonts w:ascii="Calibri" w:hAnsi="Calibri" w:cs="Calibri"/>
          <w:sz w:val="22"/>
        </w:rPr>
        <w:t>], the following described motor vehicle [</w:t>
      </w:r>
      <w:r w:rsidRPr="00486B54">
        <w:rPr>
          <w:rFonts w:ascii="Calibri" w:hAnsi="Calibri" w:cs="Calibri"/>
          <w:color w:val="0070C0"/>
          <w:sz w:val="22"/>
        </w:rPr>
        <w:t>VEHICLE NAME</w:t>
      </w:r>
      <w:r w:rsidRPr="00486B54">
        <w:rPr>
          <w:rFonts w:ascii="Calibri" w:hAnsi="Calibri" w:cs="Calibri"/>
          <w:sz w:val="22"/>
        </w:rPr>
        <w:t>]:</w:t>
      </w:r>
    </w:p>
    <w:p w:rsidR="00C05455" w:rsidRPr="00852C9F" w:rsidRDefault="00C05455" w:rsidP="00C05455">
      <w:pPr>
        <w:rPr>
          <w:rFonts w:ascii="Calibri" w:hAnsi="Calibri" w:cs="Calibri"/>
        </w:rPr>
      </w:pPr>
    </w:p>
    <w:p w:rsidR="00A40CDB" w:rsidRPr="00852C9F" w:rsidRDefault="00C05455" w:rsidP="004E43CF">
      <w:pPr>
        <w:pStyle w:val="Heading2"/>
        <w:rPr>
          <w:rFonts w:ascii="Calibri" w:hAnsi="Calibri" w:cs="Calibri"/>
          <w:sz w:val="26"/>
        </w:rPr>
      </w:pPr>
      <w:r w:rsidRPr="00852C9F">
        <w:rPr>
          <w:rFonts w:ascii="Calibri" w:hAnsi="Calibri" w:cs="Calibri"/>
          <w:sz w:val="26"/>
        </w:rPr>
        <w:t>VEHICLE INFORMATION</w:t>
      </w:r>
    </w:p>
    <w:tbl>
      <w:tblPr>
        <w:tblStyle w:val="TableGridLight"/>
        <w:tblW w:w="5000" w:type="pct"/>
        <w:tblInd w:w="-5" w:type="dxa"/>
        <w:tblLook w:val="01E0" w:firstRow="1" w:lastRow="1" w:firstColumn="1" w:lastColumn="1" w:noHBand="0" w:noVBand="0"/>
      </w:tblPr>
      <w:tblGrid>
        <w:gridCol w:w="2574"/>
        <w:gridCol w:w="2561"/>
        <w:gridCol w:w="2527"/>
        <w:gridCol w:w="2138"/>
      </w:tblGrid>
      <w:tr w:rsidR="00C05455" w:rsidRPr="00852C9F" w:rsidTr="00E70633">
        <w:trPr>
          <w:trHeight w:hRule="exact" w:val="432"/>
        </w:trPr>
        <w:sdt>
          <w:sdtPr>
            <w:rPr>
              <w:rFonts w:ascii="Calibri" w:hAnsi="Calibri" w:cs="Calibri"/>
              <w:sz w:val="22"/>
            </w:rPr>
            <w:id w:val="1332405482"/>
            <w:placeholder>
              <w:docPart w:val="E2437C7DE6E0418ABF237DBF6E695062"/>
            </w:placeholder>
            <w:temporary/>
            <w:showingPlcHdr/>
            <w15:appearance w15:val="hidden"/>
          </w:sdtPr>
          <w:sdtEndPr/>
          <w:sdtContent>
            <w:tc>
              <w:tcPr>
                <w:tcW w:w="2593" w:type="dxa"/>
              </w:tcPr>
              <w:p w:rsidR="00C05455" w:rsidRPr="00852C9F" w:rsidRDefault="00C05455" w:rsidP="00C05455">
                <w:pPr>
                  <w:rPr>
                    <w:rFonts w:ascii="Calibri" w:hAnsi="Calibri" w:cs="Calibri"/>
                    <w:sz w:val="22"/>
                  </w:rPr>
                </w:pPr>
                <w:r w:rsidRPr="00852C9F">
                  <w:rPr>
                    <w:rFonts w:ascii="Calibri" w:hAnsi="Calibri" w:cs="Calibri"/>
                    <w:sz w:val="22"/>
                  </w:rPr>
                  <w:t>Make</w:t>
                </w:r>
              </w:p>
            </w:tc>
          </w:sdtContent>
        </w:sdt>
        <w:tc>
          <w:tcPr>
            <w:tcW w:w="2593" w:type="dxa"/>
          </w:tcPr>
          <w:p w:rsidR="00C05455" w:rsidRPr="00852C9F" w:rsidRDefault="00C05455" w:rsidP="00C05455">
            <w:pPr>
              <w:rPr>
                <w:rFonts w:ascii="Calibri" w:hAnsi="Calibri" w:cs="Calibri"/>
                <w:sz w:val="22"/>
              </w:rPr>
            </w:pPr>
          </w:p>
        </w:tc>
        <w:sdt>
          <w:sdtPr>
            <w:rPr>
              <w:rFonts w:ascii="Calibri" w:hAnsi="Calibri" w:cs="Calibri"/>
              <w:sz w:val="22"/>
            </w:rPr>
            <w:id w:val="-23793270"/>
            <w:placeholder>
              <w:docPart w:val="E71081F87A94489D952AE3FA96FCA3F1"/>
            </w:placeholder>
            <w:temporary/>
            <w:showingPlcHdr/>
            <w15:appearance w15:val="hidden"/>
          </w:sdtPr>
          <w:sdtEndPr/>
          <w:sdtContent>
            <w:tc>
              <w:tcPr>
                <w:tcW w:w="2550" w:type="dxa"/>
              </w:tcPr>
              <w:p w:rsidR="00C05455" w:rsidRPr="00852C9F" w:rsidRDefault="00C05455" w:rsidP="00C05455">
                <w:pPr>
                  <w:rPr>
                    <w:rFonts w:ascii="Calibri" w:hAnsi="Calibri" w:cs="Calibri"/>
                    <w:sz w:val="22"/>
                  </w:rPr>
                </w:pPr>
                <w:r w:rsidRPr="00852C9F">
                  <w:rPr>
                    <w:rFonts w:ascii="Calibri" w:hAnsi="Calibri" w:cs="Calibri"/>
                    <w:sz w:val="22"/>
                  </w:rPr>
                  <w:t>Model or series</w:t>
                </w:r>
              </w:p>
            </w:tc>
          </w:sdtContent>
        </w:sdt>
        <w:tc>
          <w:tcPr>
            <w:tcW w:w="2164" w:type="dxa"/>
          </w:tcPr>
          <w:p w:rsidR="00C05455" w:rsidRPr="00852C9F" w:rsidRDefault="00C05455" w:rsidP="00C05455">
            <w:pPr>
              <w:rPr>
                <w:rFonts w:ascii="Calibri" w:hAnsi="Calibri" w:cs="Calibri"/>
                <w:sz w:val="22"/>
              </w:rPr>
            </w:pPr>
          </w:p>
        </w:tc>
      </w:tr>
      <w:tr w:rsidR="00C05455" w:rsidRPr="00852C9F" w:rsidTr="00E70633">
        <w:trPr>
          <w:trHeight w:hRule="exact" w:val="432"/>
        </w:trPr>
        <w:sdt>
          <w:sdtPr>
            <w:rPr>
              <w:rFonts w:ascii="Calibri" w:hAnsi="Calibri" w:cs="Calibri"/>
              <w:sz w:val="22"/>
            </w:rPr>
            <w:id w:val="1030228047"/>
            <w:placeholder>
              <w:docPart w:val="FEB6D5845F4B4CACA8094C9FDAF0159C"/>
            </w:placeholder>
            <w:temporary/>
            <w:showingPlcHdr/>
            <w15:appearance w15:val="hidden"/>
          </w:sdtPr>
          <w:sdtEndPr/>
          <w:sdtContent>
            <w:tc>
              <w:tcPr>
                <w:tcW w:w="2593" w:type="dxa"/>
              </w:tcPr>
              <w:p w:rsidR="00C05455" w:rsidRPr="00852C9F" w:rsidRDefault="00C05455" w:rsidP="00C05455">
                <w:pPr>
                  <w:rPr>
                    <w:rFonts w:ascii="Calibri" w:hAnsi="Calibri" w:cs="Calibri"/>
                    <w:sz w:val="22"/>
                  </w:rPr>
                </w:pPr>
                <w:r w:rsidRPr="00852C9F">
                  <w:rPr>
                    <w:rFonts w:ascii="Calibri" w:hAnsi="Calibri" w:cs="Calibri"/>
                    <w:sz w:val="22"/>
                  </w:rPr>
                  <w:t>Year</w:t>
                </w:r>
              </w:p>
            </w:tc>
          </w:sdtContent>
        </w:sdt>
        <w:tc>
          <w:tcPr>
            <w:tcW w:w="2593" w:type="dxa"/>
          </w:tcPr>
          <w:p w:rsidR="00C05455" w:rsidRPr="00852C9F" w:rsidRDefault="00C05455" w:rsidP="00C05455">
            <w:pPr>
              <w:rPr>
                <w:rFonts w:ascii="Calibri" w:hAnsi="Calibri" w:cs="Calibri"/>
                <w:sz w:val="22"/>
              </w:rPr>
            </w:pPr>
          </w:p>
        </w:tc>
        <w:sdt>
          <w:sdtPr>
            <w:rPr>
              <w:rFonts w:ascii="Calibri" w:hAnsi="Calibri" w:cs="Calibri"/>
              <w:sz w:val="22"/>
            </w:rPr>
            <w:id w:val="-885021194"/>
            <w:placeholder>
              <w:docPart w:val="CAF361BD942347D286ECD2A9A9E240D1"/>
            </w:placeholder>
            <w:temporary/>
            <w:showingPlcHdr/>
            <w15:appearance w15:val="hidden"/>
          </w:sdtPr>
          <w:sdtEndPr/>
          <w:sdtContent>
            <w:tc>
              <w:tcPr>
                <w:tcW w:w="2550" w:type="dxa"/>
              </w:tcPr>
              <w:p w:rsidR="00C05455" w:rsidRPr="00852C9F" w:rsidRDefault="00C05455" w:rsidP="00C05455">
                <w:pPr>
                  <w:rPr>
                    <w:rFonts w:ascii="Calibri" w:hAnsi="Calibri" w:cs="Calibri"/>
                    <w:sz w:val="22"/>
                  </w:rPr>
                </w:pPr>
                <w:r w:rsidRPr="00852C9F">
                  <w:rPr>
                    <w:rFonts w:ascii="Calibri" w:hAnsi="Calibri" w:cs="Calibri"/>
                    <w:sz w:val="22"/>
                  </w:rPr>
                  <w:t>Color</w:t>
                </w:r>
              </w:p>
            </w:tc>
          </w:sdtContent>
        </w:sdt>
        <w:tc>
          <w:tcPr>
            <w:tcW w:w="2164" w:type="dxa"/>
          </w:tcPr>
          <w:p w:rsidR="00C05455" w:rsidRPr="00852C9F" w:rsidRDefault="00C05455" w:rsidP="00C05455">
            <w:pPr>
              <w:rPr>
                <w:rFonts w:ascii="Calibri" w:hAnsi="Calibri" w:cs="Calibri"/>
                <w:sz w:val="22"/>
              </w:rPr>
            </w:pPr>
          </w:p>
        </w:tc>
      </w:tr>
      <w:tr w:rsidR="00C05455" w:rsidRPr="00852C9F" w:rsidTr="00E70633">
        <w:trPr>
          <w:trHeight w:hRule="exact" w:val="432"/>
        </w:trPr>
        <w:sdt>
          <w:sdtPr>
            <w:rPr>
              <w:rFonts w:ascii="Calibri" w:hAnsi="Calibri" w:cs="Calibri"/>
              <w:sz w:val="22"/>
            </w:rPr>
            <w:id w:val="1832632966"/>
            <w:placeholder>
              <w:docPart w:val="9449DF4B91044EC1B7BF4B39EC81292F"/>
            </w:placeholder>
            <w:temporary/>
            <w:showingPlcHdr/>
            <w15:appearance w15:val="hidden"/>
          </w:sdtPr>
          <w:sdtEndPr/>
          <w:sdtContent>
            <w:tc>
              <w:tcPr>
                <w:tcW w:w="2593" w:type="dxa"/>
              </w:tcPr>
              <w:p w:rsidR="00C05455" w:rsidRPr="00852C9F" w:rsidRDefault="00C05455" w:rsidP="00C05455">
                <w:pPr>
                  <w:rPr>
                    <w:rFonts w:ascii="Calibri" w:hAnsi="Calibri" w:cs="Calibri"/>
                    <w:sz w:val="22"/>
                  </w:rPr>
                </w:pPr>
                <w:r w:rsidRPr="00852C9F">
                  <w:rPr>
                    <w:rFonts w:ascii="Calibri" w:hAnsi="Calibri" w:cs="Calibri"/>
                    <w:sz w:val="22"/>
                  </w:rPr>
                  <w:t>VIN #</w:t>
                </w:r>
              </w:p>
            </w:tc>
          </w:sdtContent>
        </w:sdt>
        <w:tc>
          <w:tcPr>
            <w:tcW w:w="2593" w:type="dxa"/>
          </w:tcPr>
          <w:p w:rsidR="00C05455" w:rsidRPr="00852C9F" w:rsidRDefault="00C05455" w:rsidP="00C05455">
            <w:pPr>
              <w:rPr>
                <w:rFonts w:ascii="Calibri" w:hAnsi="Calibri" w:cs="Calibri"/>
                <w:sz w:val="22"/>
              </w:rPr>
            </w:pPr>
          </w:p>
        </w:tc>
        <w:sdt>
          <w:sdtPr>
            <w:rPr>
              <w:rFonts w:ascii="Calibri" w:hAnsi="Calibri" w:cs="Calibri"/>
              <w:sz w:val="22"/>
            </w:rPr>
            <w:id w:val="1245384469"/>
            <w:placeholder>
              <w:docPart w:val="7D94789B65A94A4297A8DA4EF304933A"/>
            </w:placeholder>
            <w:temporary/>
            <w:showingPlcHdr/>
            <w15:appearance w15:val="hidden"/>
          </w:sdtPr>
          <w:sdtEndPr/>
          <w:sdtContent>
            <w:tc>
              <w:tcPr>
                <w:tcW w:w="2550" w:type="dxa"/>
              </w:tcPr>
              <w:p w:rsidR="00C05455" w:rsidRPr="00852C9F" w:rsidRDefault="00C05455" w:rsidP="00C05455">
                <w:pPr>
                  <w:rPr>
                    <w:rFonts w:ascii="Calibri" w:hAnsi="Calibri" w:cs="Calibri"/>
                    <w:sz w:val="22"/>
                  </w:rPr>
                </w:pPr>
                <w:r w:rsidRPr="00852C9F">
                  <w:rPr>
                    <w:rFonts w:ascii="Calibri" w:hAnsi="Calibri" w:cs="Calibri"/>
                    <w:sz w:val="22"/>
                  </w:rPr>
                  <w:t>Style</w:t>
                </w:r>
              </w:p>
            </w:tc>
          </w:sdtContent>
        </w:sdt>
        <w:tc>
          <w:tcPr>
            <w:tcW w:w="2164" w:type="dxa"/>
          </w:tcPr>
          <w:p w:rsidR="00C05455" w:rsidRPr="00852C9F" w:rsidRDefault="00C05455" w:rsidP="00C05455">
            <w:pPr>
              <w:rPr>
                <w:rFonts w:ascii="Calibri" w:hAnsi="Calibri" w:cs="Calibri"/>
                <w:sz w:val="22"/>
              </w:rPr>
            </w:pPr>
          </w:p>
        </w:tc>
      </w:tr>
      <w:tr w:rsidR="00C05455" w:rsidRPr="00852C9F" w:rsidTr="00E70633">
        <w:trPr>
          <w:trHeight w:hRule="exact" w:val="432"/>
        </w:trPr>
        <w:sdt>
          <w:sdtPr>
            <w:rPr>
              <w:rFonts w:ascii="Calibri" w:hAnsi="Calibri" w:cs="Calibri"/>
              <w:sz w:val="22"/>
            </w:rPr>
            <w:id w:val="-211043383"/>
            <w:placeholder>
              <w:docPart w:val="3714DB8D5A2248DE99EE10D7D05833C7"/>
            </w:placeholder>
            <w:temporary/>
            <w:showingPlcHdr/>
            <w15:appearance w15:val="hidden"/>
          </w:sdtPr>
          <w:sdtEndPr/>
          <w:sdtContent>
            <w:tc>
              <w:tcPr>
                <w:tcW w:w="2593" w:type="dxa"/>
              </w:tcPr>
              <w:p w:rsidR="00C05455" w:rsidRPr="00852C9F" w:rsidRDefault="00C05455" w:rsidP="00C05455">
                <w:pPr>
                  <w:rPr>
                    <w:rFonts w:ascii="Calibri" w:hAnsi="Calibri" w:cs="Calibri"/>
                    <w:sz w:val="22"/>
                  </w:rPr>
                </w:pPr>
                <w:r w:rsidRPr="00852C9F">
                  <w:rPr>
                    <w:rFonts w:ascii="Calibri" w:hAnsi="Calibri" w:cs="Calibri"/>
                    <w:sz w:val="22"/>
                  </w:rPr>
                  <w:t>Odometer reading</w:t>
                </w:r>
              </w:p>
            </w:tc>
          </w:sdtContent>
        </w:sdt>
        <w:tc>
          <w:tcPr>
            <w:tcW w:w="2593" w:type="dxa"/>
          </w:tcPr>
          <w:p w:rsidR="00C05455" w:rsidRPr="00852C9F" w:rsidRDefault="00C05455" w:rsidP="00C05455">
            <w:pPr>
              <w:rPr>
                <w:rFonts w:ascii="Calibri" w:hAnsi="Calibri" w:cs="Calibri"/>
                <w:sz w:val="22"/>
              </w:rPr>
            </w:pPr>
          </w:p>
        </w:tc>
        <w:sdt>
          <w:sdtPr>
            <w:rPr>
              <w:rFonts w:ascii="Calibri" w:hAnsi="Calibri" w:cs="Calibri"/>
              <w:sz w:val="22"/>
            </w:rPr>
            <w:id w:val="-2031488553"/>
            <w:placeholder>
              <w:docPart w:val="952199981A984058A75184899189CD1D"/>
            </w:placeholder>
            <w:temporary/>
            <w:showingPlcHdr/>
            <w15:appearance w15:val="hidden"/>
          </w:sdtPr>
          <w:sdtEndPr/>
          <w:sdtContent>
            <w:tc>
              <w:tcPr>
                <w:tcW w:w="2550" w:type="dxa"/>
              </w:tcPr>
              <w:p w:rsidR="00C05455" w:rsidRPr="00852C9F" w:rsidRDefault="00C05455" w:rsidP="00C05455">
                <w:pPr>
                  <w:rPr>
                    <w:rFonts w:ascii="Calibri" w:hAnsi="Calibri" w:cs="Calibri"/>
                    <w:sz w:val="22"/>
                  </w:rPr>
                </w:pPr>
                <w:r w:rsidRPr="00852C9F">
                  <w:rPr>
                    <w:rFonts w:ascii="Calibri" w:hAnsi="Calibri" w:cs="Calibri"/>
                    <w:sz w:val="22"/>
                  </w:rPr>
                  <w:t>Title #</w:t>
                </w:r>
              </w:p>
            </w:tc>
          </w:sdtContent>
        </w:sdt>
        <w:tc>
          <w:tcPr>
            <w:tcW w:w="2164" w:type="dxa"/>
          </w:tcPr>
          <w:p w:rsidR="00C05455" w:rsidRPr="00852C9F" w:rsidRDefault="00C05455" w:rsidP="00C05455">
            <w:pPr>
              <w:rPr>
                <w:rFonts w:ascii="Calibri" w:hAnsi="Calibri" w:cs="Calibri"/>
                <w:sz w:val="22"/>
              </w:rPr>
            </w:pPr>
          </w:p>
        </w:tc>
      </w:tr>
    </w:tbl>
    <w:p w:rsidR="00015037" w:rsidRPr="00852C9F" w:rsidRDefault="00015037">
      <w:pPr>
        <w:rPr>
          <w:rFonts w:ascii="Calibri" w:hAnsi="Calibri" w:cs="Calibri"/>
        </w:rPr>
      </w:pPr>
    </w:p>
    <w:p w:rsidR="00C05455" w:rsidRPr="00852C9F" w:rsidRDefault="00C05455" w:rsidP="004E43CF">
      <w:pPr>
        <w:pStyle w:val="Heading2"/>
        <w:rPr>
          <w:rFonts w:ascii="Calibri" w:hAnsi="Calibri" w:cs="Calibri"/>
          <w:b w:val="0"/>
        </w:rPr>
      </w:pPr>
      <w:r w:rsidRPr="00852C9F">
        <w:rPr>
          <w:rFonts w:ascii="Calibri" w:hAnsi="Calibri" w:cs="Calibri"/>
          <w:b w:val="0"/>
        </w:rPr>
        <w:t>The sale is subject to the following</w:t>
      </w:r>
      <w:r w:rsidR="004E43CF">
        <w:rPr>
          <w:rFonts w:ascii="Calibri" w:hAnsi="Calibri" w:cs="Calibri"/>
          <w:b w:val="0"/>
        </w:rPr>
        <w:t xml:space="preserve"> conditions and representations</w:t>
      </w:r>
    </w:p>
    <w:p w:rsidR="00AD3AE1" w:rsidRPr="00852C9F" w:rsidRDefault="00AD3AE1" w:rsidP="00AD3AE1">
      <w:pPr>
        <w:spacing w:line="360" w:lineRule="auto"/>
        <w:rPr>
          <w:rFonts w:ascii="Calibri" w:hAnsi="Calibri" w:cs="Calibri"/>
          <w:sz w:val="24"/>
        </w:rPr>
      </w:pPr>
    </w:p>
    <w:p w:rsidR="00C05455" w:rsidRPr="00852C9F" w:rsidRDefault="00C05455" w:rsidP="00852C9F">
      <w:pPr>
        <w:pStyle w:val="ListParagraph"/>
        <w:numPr>
          <w:ilvl w:val="0"/>
          <w:numId w:val="11"/>
        </w:numPr>
        <w:spacing w:line="360" w:lineRule="auto"/>
        <w:ind w:left="270" w:hanging="270"/>
        <w:rPr>
          <w:rFonts w:ascii="Calibri" w:hAnsi="Calibri" w:cs="Calibri"/>
          <w:sz w:val="22"/>
        </w:rPr>
      </w:pPr>
      <w:r w:rsidRPr="00852C9F">
        <w:rPr>
          <w:rFonts w:ascii="Calibri" w:hAnsi="Calibri" w:cs="Calibri"/>
          <w:sz w:val="22"/>
        </w:rPr>
        <w:t>I acknowledge receipt of [</w:t>
      </w:r>
      <w:r w:rsidRPr="00852C9F">
        <w:rPr>
          <w:rFonts w:ascii="Calibri" w:hAnsi="Calibri" w:cs="Calibri"/>
          <w:color w:val="0070C0"/>
          <w:sz w:val="22"/>
        </w:rPr>
        <w:t>AMOUNT$</w:t>
      </w:r>
      <w:r w:rsidRPr="00852C9F">
        <w:rPr>
          <w:rStyle w:val="SubtleEmphasis"/>
          <w:rFonts w:ascii="Calibri" w:hAnsi="Calibri" w:cs="Calibri"/>
          <w:sz w:val="22"/>
        </w:rPr>
        <w:t>]</w:t>
      </w:r>
      <w:r w:rsidRPr="00852C9F">
        <w:rPr>
          <w:rFonts w:ascii="Calibri" w:hAnsi="Calibri" w:cs="Calibri"/>
          <w:sz w:val="22"/>
        </w:rPr>
        <w:t xml:space="preserve"> in down payment for the Vehicle, full payment from the Buyer and title transfer to take place within </w:t>
      </w:r>
      <w:r w:rsidRPr="00852C9F">
        <w:rPr>
          <w:rStyle w:val="SubtleEmphasis"/>
          <w:rFonts w:ascii="Calibri" w:hAnsi="Calibri" w:cs="Calibri"/>
          <w:sz w:val="22"/>
          <w:u w:val="none"/>
        </w:rPr>
        <w:t>[</w:t>
      </w:r>
      <w:r w:rsidRPr="00852C9F">
        <w:rPr>
          <w:rStyle w:val="SubtleEmphasis"/>
          <w:rFonts w:ascii="Calibri" w:hAnsi="Calibri" w:cs="Calibri"/>
          <w:color w:val="0070C0"/>
          <w:sz w:val="22"/>
          <w:u w:val="none"/>
        </w:rPr>
        <w:t>5</w:t>
      </w:r>
      <w:r w:rsidRPr="00852C9F">
        <w:rPr>
          <w:rStyle w:val="SubtleEmphasis"/>
          <w:rFonts w:ascii="Calibri" w:hAnsi="Calibri" w:cs="Calibri"/>
          <w:sz w:val="22"/>
          <w:u w:val="none"/>
        </w:rPr>
        <w:t>]</w:t>
      </w:r>
      <w:r w:rsidRPr="00852C9F">
        <w:rPr>
          <w:rFonts w:ascii="Calibri" w:hAnsi="Calibri" w:cs="Calibri"/>
          <w:sz w:val="22"/>
        </w:rPr>
        <w:t xml:space="preserve"> days.</w:t>
      </w:r>
    </w:p>
    <w:p w:rsidR="00C05455" w:rsidRPr="00852C9F" w:rsidRDefault="00C05455" w:rsidP="00852C9F">
      <w:pPr>
        <w:pStyle w:val="ListParagraph"/>
        <w:numPr>
          <w:ilvl w:val="0"/>
          <w:numId w:val="11"/>
        </w:numPr>
        <w:spacing w:line="360" w:lineRule="auto"/>
        <w:ind w:left="270" w:hanging="270"/>
        <w:rPr>
          <w:rFonts w:ascii="Calibri" w:hAnsi="Calibri" w:cs="Calibri"/>
          <w:sz w:val="22"/>
        </w:rPr>
      </w:pPr>
      <w:r w:rsidRPr="00852C9F">
        <w:rPr>
          <w:rFonts w:ascii="Calibri" w:hAnsi="Calibri" w:cs="Calibri"/>
          <w:sz w:val="22"/>
        </w:rPr>
        <w:t xml:space="preserve">I allow the Buyer </w:t>
      </w:r>
      <w:r w:rsidRPr="00852C9F">
        <w:rPr>
          <w:rStyle w:val="SubtleEmphasis"/>
          <w:rFonts w:ascii="Calibri" w:hAnsi="Calibri" w:cs="Calibri"/>
          <w:sz w:val="22"/>
          <w:u w:val="none"/>
        </w:rPr>
        <w:t>[</w:t>
      </w:r>
      <w:r w:rsidRPr="00852C9F">
        <w:rPr>
          <w:rStyle w:val="SubtleEmphasis"/>
          <w:rFonts w:ascii="Calibri" w:hAnsi="Calibri" w:cs="Calibri"/>
          <w:color w:val="0070C0"/>
          <w:sz w:val="22"/>
          <w:u w:val="none"/>
        </w:rPr>
        <w:t>10</w:t>
      </w:r>
      <w:r w:rsidRPr="00852C9F">
        <w:rPr>
          <w:rStyle w:val="SubtleEmphasis"/>
          <w:rFonts w:ascii="Calibri" w:hAnsi="Calibri" w:cs="Calibri"/>
          <w:sz w:val="22"/>
          <w:u w:val="none"/>
        </w:rPr>
        <w:t>]</w:t>
      </w:r>
      <w:r w:rsidRPr="00852C9F">
        <w:rPr>
          <w:rFonts w:ascii="Calibri" w:hAnsi="Calibri" w:cs="Calibri"/>
          <w:sz w:val="22"/>
        </w:rPr>
        <w:t xml:space="preserve"> days to have the Vehicle inspected by an independent mechanic, and agrees to cancel the sale if the inspection is unsatisfactory to the Buyer.</w:t>
      </w:r>
    </w:p>
    <w:p w:rsidR="00C05455" w:rsidRPr="00852C9F" w:rsidRDefault="00C05455" w:rsidP="00852C9F">
      <w:pPr>
        <w:pStyle w:val="ListParagraph"/>
        <w:numPr>
          <w:ilvl w:val="0"/>
          <w:numId w:val="11"/>
        </w:numPr>
        <w:spacing w:line="360" w:lineRule="auto"/>
        <w:ind w:left="270" w:hanging="270"/>
        <w:rPr>
          <w:rFonts w:ascii="Calibri" w:hAnsi="Calibri" w:cs="Calibri"/>
          <w:sz w:val="22"/>
        </w:rPr>
      </w:pPr>
      <w:r w:rsidRPr="00852C9F">
        <w:rPr>
          <w:rFonts w:ascii="Calibri" w:hAnsi="Calibri" w:cs="Calibri"/>
          <w:sz w:val="22"/>
        </w:rPr>
        <w:t>If the sale is not completed, the Seller will retain [</w:t>
      </w:r>
      <w:r w:rsidRPr="00852C9F">
        <w:rPr>
          <w:rFonts w:ascii="Calibri" w:hAnsi="Calibri" w:cs="Calibri"/>
          <w:color w:val="0070C0"/>
          <w:sz w:val="22"/>
        </w:rPr>
        <w:t>AMOUNT$</w:t>
      </w:r>
      <w:r w:rsidRPr="00852C9F">
        <w:rPr>
          <w:rFonts w:ascii="Calibri" w:hAnsi="Calibri" w:cs="Calibri"/>
          <w:sz w:val="22"/>
        </w:rPr>
        <w:t>] of the down payment to cover costs and effort in re-advertising.</w:t>
      </w:r>
    </w:p>
    <w:p w:rsidR="00C05455" w:rsidRPr="00852C9F" w:rsidRDefault="00C05455" w:rsidP="00852C9F">
      <w:pPr>
        <w:pStyle w:val="ListParagraph"/>
        <w:numPr>
          <w:ilvl w:val="0"/>
          <w:numId w:val="11"/>
        </w:numPr>
        <w:spacing w:line="360" w:lineRule="auto"/>
        <w:ind w:left="270" w:hanging="270"/>
        <w:rPr>
          <w:rFonts w:ascii="Calibri" w:hAnsi="Calibri" w:cs="Calibri"/>
          <w:sz w:val="22"/>
        </w:rPr>
      </w:pPr>
      <w:r w:rsidRPr="00852C9F">
        <w:rPr>
          <w:rFonts w:ascii="Calibri" w:hAnsi="Calibri" w:cs="Calibri"/>
          <w:sz w:val="22"/>
        </w:rPr>
        <w:t>I certify to the best of my knowledge that the odometer reading listed in the vehicle description above reflects the actual mileage of the Vehicle. The Vehicle's odometer was not altered, set back, or disconnected while in my possession, and the I have no knowledge of anyone doing so.</w:t>
      </w:r>
    </w:p>
    <w:p w:rsidR="00C05455" w:rsidRPr="00852C9F" w:rsidRDefault="00C05455" w:rsidP="00852C9F">
      <w:pPr>
        <w:pStyle w:val="ListParagraph"/>
        <w:numPr>
          <w:ilvl w:val="0"/>
          <w:numId w:val="11"/>
        </w:numPr>
        <w:spacing w:line="360" w:lineRule="auto"/>
        <w:ind w:left="270" w:hanging="270"/>
        <w:rPr>
          <w:rFonts w:ascii="Calibri" w:hAnsi="Calibri" w:cs="Calibri"/>
          <w:sz w:val="22"/>
        </w:rPr>
      </w:pPr>
      <w:r w:rsidRPr="00852C9F">
        <w:rPr>
          <w:rFonts w:ascii="Calibri" w:hAnsi="Calibri" w:cs="Calibri"/>
          <w:sz w:val="22"/>
        </w:rPr>
        <w:t>I warrant to Buyer that I have good and marketable title to said property, full authority to sell and transfer said property, and that said property is sold free of all liens, encumbrances, liabilities, and adverse claims of every nature and description whatsoever.</w:t>
      </w:r>
    </w:p>
    <w:p w:rsidR="00015037" w:rsidRDefault="00C05455" w:rsidP="00852C9F">
      <w:pPr>
        <w:pStyle w:val="ListParagraph"/>
        <w:numPr>
          <w:ilvl w:val="0"/>
          <w:numId w:val="11"/>
        </w:numPr>
        <w:spacing w:line="360" w:lineRule="auto"/>
        <w:ind w:left="270" w:hanging="270"/>
        <w:rPr>
          <w:rFonts w:ascii="Calibri" w:hAnsi="Calibri" w:cs="Calibri"/>
          <w:sz w:val="22"/>
        </w:rPr>
      </w:pPr>
      <w:r w:rsidRPr="00852C9F">
        <w:rPr>
          <w:rFonts w:ascii="Calibri" w:hAnsi="Calibri" w:cs="Calibri"/>
          <w:sz w:val="22"/>
        </w:rPr>
        <w:t>I have no knowledge of any hidden defects in and to the Vehicle, and believes to the best of my knowledge that the Vehicle being sold is in good operating condition. Said Vehicle is otherwise sold in “as is” condition and where currently located.</w:t>
      </w:r>
    </w:p>
    <w:p w:rsidR="00C77C97" w:rsidRPr="00C77C97" w:rsidRDefault="00C77C97" w:rsidP="00C77C97">
      <w:pPr>
        <w:contextualSpacing/>
        <w:rPr>
          <w:rFonts w:ascii="Calibri" w:hAnsi="Calibri" w:cs="Calibri"/>
          <w:i/>
        </w:rPr>
      </w:pPr>
    </w:p>
    <w:tbl>
      <w:tblPr>
        <w:tblStyle w:val="TableGridLight"/>
        <w:tblW w:w="4955" w:type="pct"/>
        <w:tblInd w:w="90" w:type="dxa"/>
        <w:tblBorders>
          <w:left w:val="none" w:sz="0" w:space="0" w:color="auto"/>
          <w:right w:val="none" w:sz="0" w:space="0" w:color="auto"/>
          <w:insideV w:val="none" w:sz="0" w:space="0" w:color="auto"/>
        </w:tblBorders>
        <w:tblLook w:val="01E0" w:firstRow="1" w:lastRow="1" w:firstColumn="1" w:lastColumn="1" w:noHBand="0" w:noVBand="0"/>
      </w:tblPr>
      <w:tblGrid>
        <w:gridCol w:w="3384"/>
        <w:gridCol w:w="6338"/>
      </w:tblGrid>
      <w:tr w:rsidR="00E70633" w:rsidRPr="00852C9F" w:rsidTr="00C77C97">
        <w:trPr>
          <w:trHeight w:hRule="exact" w:val="432"/>
        </w:trPr>
        <w:tc>
          <w:tcPr>
            <w:tcW w:w="3384" w:type="dxa"/>
            <w:tcBorders>
              <w:top w:val="nil"/>
            </w:tcBorders>
            <w:vAlign w:val="center"/>
          </w:tcPr>
          <w:p w:rsidR="00AD3AE1" w:rsidRPr="00852C9F" w:rsidRDefault="00AD3AE1" w:rsidP="00C77C97">
            <w:pPr>
              <w:pStyle w:val="CompanyName"/>
              <w:jc w:val="both"/>
              <w:rPr>
                <w:rFonts w:ascii="Calibri" w:hAnsi="Calibri" w:cs="Calibri"/>
                <w:b w:val="0"/>
                <w:sz w:val="24"/>
              </w:rPr>
            </w:pPr>
            <w:r w:rsidRPr="00852C9F">
              <w:rPr>
                <w:rFonts w:ascii="Calibri" w:hAnsi="Calibri" w:cs="Calibri"/>
                <w:b w:val="0"/>
                <w:sz w:val="24"/>
              </w:rPr>
              <w:t>Date signed:</w:t>
            </w:r>
          </w:p>
        </w:tc>
        <w:tc>
          <w:tcPr>
            <w:tcW w:w="6338" w:type="dxa"/>
            <w:tcBorders>
              <w:top w:val="nil"/>
            </w:tcBorders>
            <w:vAlign w:val="center"/>
          </w:tcPr>
          <w:p w:rsidR="00AD3AE1" w:rsidRPr="00852C9F" w:rsidRDefault="00AD3AE1" w:rsidP="00542382">
            <w:pPr>
              <w:rPr>
                <w:rFonts w:ascii="Calibri" w:hAnsi="Calibri" w:cs="Calibri"/>
              </w:rPr>
            </w:pPr>
            <w:r w:rsidRPr="00852C9F">
              <w:rPr>
                <w:rFonts w:ascii="Calibri" w:hAnsi="Calibri" w:cs="Calibri"/>
              </w:rPr>
              <w:t>[DATE]</w:t>
            </w:r>
          </w:p>
        </w:tc>
      </w:tr>
      <w:tr w:rsidR="00E70633" w:rsidRPr="00852C9F" w:rsidTr="00C77C97">
        <w:trPr>
          <w:trHeight w:hRule="exact" w:val="432"/>
        </w:trPr>
        <w:tc>
          <w:tcPr>
            <w:tcW w:w="3384" w:type="dxa"/>
            <w:vAlign w:val="center"/>
          </w:tcPr>
          <w:p w:rsidR="00AD3AE1" w:rsidRPr="00852C9F" w:rsidRDefault="00AD3AE1" w:rsidP="00C77C97">
            <w:pPr>
              <w:pStyle w:val="CompanyName"/>
              <w:jc w:val="both"/>
              <w:rPr>
                <w:rFonts w:ascii="Calibri" w:hAnsi="Calibri" w:cs="Calibri"/>
                <w:b w:val="0"/>
                <w:sz w:val="24"/>
              </w:rPr>
            </w:pPr>
            <w:r w:rsidRPr="00852C9F">
              <w:rPr>
                <w:rFonts w:ascii="Calibri" w:hAnsi="Calibri" w:cs="Calibri"/>
                <w:b w:val="0"/>
                <w:sz w:val="24"/>
              </w:rPr>
              <w:t>Seller:</w:t>
            </w:r>
          </w:p>
        </w:tc>
        <w:tc>
          <w:tcPr>
            <w:tcW w:w="6338" w:type="dxa"/>
            <w:vAlign w:val="center"/>
          </w:tcPr>
          <w:p w:rsidR="00AD3AE1" w:rsidRPr="00852C9F" w:rsidRDefault="00AD3AE1" w:rsidP="00542382">
            <w:pPr>
              <w:rPr>
                <w:rFonts w:ascii="Calibri" w:hAnsi="Calibri" w:cs="Calibri"/>
              </w:rPr>
            </w:pPr>
            <w:r w:rsidRPr="00852C9F">
              <w:rPr>
                <w:rFonts w:ascii="Calibri" w:hAnsi="Calibri" w:cs="Calibri"/>
              </w:rPr>
              <w:t>[NAME]</w:t>
            </w:r>
          </w:p>
        </w:tc>
      </w:tr>
      <w:tr w:rsidR="00E70633" w:rsidRPr="00852C9F" w:rsidTr="00C77C97">
        <w:trPr>
          <w:trHeight w:hRule="exact" w:val="432"/>
        </w:trPr>
        <w:tc>
          <w:tcPr>
            <w:tcW w:w="3384" w:type="dxa"/>
            <w:vAlign w:val="center"/>
          </w:tcPr>
          <w:p w:rsidR="00AD3AE1" w:rsidRPr="00852C9F" w:rsidRDefault="00AD3AE1" w:rsidP="00C77C97">
            <w:pPr>
              <w:pStyle w:val="CompanyName"/>
              <w:jc w:val="both"/>
              <w:rPr>
                <w:rFonts w:ascii="Calibri" w:hAnsi="Calibri" w:cs="Calibri"/>
                <w:b w:val="0"/>
                <w:sz w:val="24"/>
              </w:rPr>
            </w:pPr>
            <w:r w:rsidRPr="00852C9F">
              <w:rPr>
                <w:rFonts w:ascii="Calibri" w:hAnsi="Calibri" w:cs="Calibri"/>
                <w:b w:val="0"/>
                <w:sz w:val="24"/>
              </w:rPr>
              <w:t>Buyer:</w:t>
            </w:r>
          </w:p>
        </w:tc>
        <w:tc>
          <w:tcPr>
            <w:tcW w:w="6338" w:type="dxa"/>
            <w:vAlign w:val="center"/>
          </w:tcPr>
          <w:p w:rsidR="00AD3AE1" w:rsidRPr="00852C9F" w:rsidRDefault="00AD3AE1" w:rsidP="00542382">
            <w:pPr>
              <w:rPr>
                <w:rFonts w:ascii="Calibri" w:hAnsi="Calibri" w:cs="Calibri"/>
              </w:rPr>
            </w:pPr>
            <w:r w:rsidRPr="00852C9F">
              <w:rPr>
                <w:rFonts w:ascii="Calibri" w:hAnsi="Calibri" w:cs="Calibri"/>
              </w:rPr>
              <w:t>[NAME]</w:t>
            </w:r>
          </w:p>
        </w:tc>
      </w:tr>
      <w:tr w:rsidR="00E70633" w:rsidRPr="00852C9F" w:rsidTr="00C77C97">
        <w:trPr>
          <w:trHeight w:hRule="exact" w:val="432"/>
        </w:trPr>
        <w:tc>
          <w:tcPr>
            <w:tcW w:w="3384" w:type="dxa"/>
            <w:vAlign w:val="center"/>
          </w:tcPr>
          <w:p w:rsidR="00AD3AE1" w:rsidRPr="00852C9F" w:rsidRDefault="00AD3AE1" w:rsidP="00C77C97">
            <w:pPr>
              <w:pStyle w:val="CompanyName"/>
              <w:jc w:val="both"/>
              <w:rPr>
                <w:rFonts w:ascii="Calibri" w:hAnsi="Calibri" w:cs="Calibri"/>
                <w:b w:val="0"/>
                <w:sz w:val="24"/>
              </w:rPr>
            </w:pPr>
            <w:r w:rsidRPr="00852C9F">
              <w:rPr>
                <w:rFonts w:ascii="Calibri" w:hAnsi="Calibri" w:cs="Calibri"/>
                <w:b w:val="0"/>
                <w:sz w:val="24"/>
              </w:rPr>
              <w:t>In the presence of (Witness):</w:t>
            </w:r>
          </w:p>
        </w:tc>
        <w:tc>
          <w:tcPr>
            <w:tcW w:w="6338" w:type="dxa"/>
            <w:vAlign w:val="center"/>
          </w:tcPr>
          <w:p w:rsidR="00AD3AE1" w:rsidRPr="00852C9F" w:rsidRDefault="00AD3AE1" w:rsidP="00542382">
            <w:pPr>
              <w:rPr>
                <w:rStyle w:val="SubtleEmphasis"/>
                <w:rFonts w:ascii="Calibri" w:hAnsi="Calibri" w:cs="Calibri"/>
                <w:u w:val="none"/>
              </w:rPr>
            </w:pPr>
            <w:r w:rsidRPr="00852C9F">
              <w:rPr>
                <w:rStyle w:val="SubtleEmphasis"/>
                <w:rFonts w:ascii="Calibri" w:hAnsi="Calibri" w:cs="Calibri"/>
                <w:u w:val="none"/>
              </w:rPr>
              <w:t>WITNESS(s)</w:t>
            </w:r>
          </w:p>
        </w:tc>
      </w:tr>
      <w:tr w:rsidR="00E70633" w:rsidRPr="00852C9F" w:rsidTr="00C77C97">
        <w:trPr>
          <w:trHeight w:hRule="exact" w:val="432"/>
        </w:trPr>
        <w:tc>
          <w:tcPr>
            <w:tcW w:w="3384" w:type="dxa"/>
            <w:vAlign w:val="center"/>
          </w:tcPr>
          <w:p w:rsidR="00AD3AE1" w:rsidRPr="00852C9F" w:rsidRDefault="00AD3AE1" w:rsidP="00C77C97">
            <w:pPr>
              <w:pStyle w:val="CompanyName"/>
              <w:jc w:val="both"/>
              <w:rPr>
                <w:rFonts w:ascii="Calibri" w:hAnsi="Calibri" w:cs="Calibri"/>
                <w:b w:val="0"/>
                <w:sz w:val="24"/>
              </w:rPr>
            </w:pPr>
            <w:r w:rsidRPr="00852C9F">
              <w:rPr>
                <w:rFonts w:ascii="Calibri" w:hAnsi="Calibri" w:cs="Calibri"/>
                <w:b w:val="0"/>
                <w:sz w:val="24"/>
              </w:rPr>
              <w:t>Print name of witness:</w:t>
            </w:r>
          </w:p>
        </w:tc>
        <w:tc>
          <w:tcPr>
            <w:tcW w:w="6338" w:type="dxa"/>
            <w:vAlign w:val="center"/>
          </w:tcPr>
          <w:p w:rsidR="00AD3AE1" w:rsidRPr="00852C9F" w:rsidRDefault="00C77C97" w:rsidP="00542382">
            <w:pPr>
              <w:rPr>
                <w:rFonts w:ascii="Calibri" w:hAnsi="Calibri" w:cs="Calibri"/>
              </w:rPr>
            </w:pPr>
            <w:sdt>
              <w:sdtPr>
                <w:rPr>
                  <w:rFonts w:ascii="Calibri" w:hAnsi="Calibri" w:cs="Calibri"/>
                </w:rPr>
                <w:id w:val="1030227923"/>
                <w:placeholder>
                  <w:docPart w:val="C1D54114902F42FE823C06BBA43E4EBA"/>
                </w:placeholder>
                <w:temporary/>
                <w:showingPlcHdr/>
                <w15:appearance w15:val="hidden"/>
              </w:sdtPr>
              <w:sdtEndPr/>
              <w:sdtContent>
                <w:r w:rsidR="00AD3AE1" w:rsidRPr="00852C9F">
                  <w:rPr>
                    <w:rFonts w:ascii="Calibri" w:hAnsi="Calibri" w:cs="Calibri"/>
                  </w:rPr>
                  <w:t>Print name of witness</w:t>
                </w:r>
              </w:sdtContent>
            </w:sdt>
            <w:r w:rsidR="00AD3AE1" w:rsidRPr="00852C9F">
              <w:rPr>
                <w:rFonts w:ascii="Calibri" w:hAnsi="Calibri" w:cs="Calibri"/>
              </w:rPr>
              <w:t>(s)</w:t>
            </w:r>
          </w:p>
        </w:tc>
      </w:tr>
    </w:tbl>
    <w:p w:rsidR="00C77C97" w:rsidRDefault="00C77C97" w:rsidP="00C77C97">
      <w:pPr>
        <w:contextualSpacing/>
        <w:jc w:val="center"/>
        <w:rPr>
          <w:rFonts w:ascii="Calibri" w:hAnsi="Calibri" w:cs="Calibri"/>
          <w:i/>
        </w:rPr>
      </w:pPr>
    </w:p>
    <w:p w:rsidR="00C77C97" w:rsidRDefault="00C77C97" w:rsidP="00C77C97">
      <w:pPr>
        <w:contextualSpacing/>
        <w:jc w:val="center"/>
        <w:rPr>
          <w:rFonts w:ascii="Calibri" w:hAnsi="Calibri" w:cs="Calibri"/>
          <w:i/>
        </w:rPr>
      </w:pPr>
      <w:bookmarkStart w:id="0" w:name="_GoBack"/>
      <w:bookmarkEnd w:id="0"/>
      <w:r w:rsidRPr="00C77C97">
        <w:rPr>
          <w:rFonts w:ascii="Calibri" w:hAnsi="Calibri" w:cs="Calibri"/>
          <w:i/>
        </w:rPr>
        <w:t>I swear or affirm that the information that I have entered on this form is correct. I understand that making a false statement may constitute the crime of perjury.</w:t>
      </w:r>
    </w:p>
    <w:p w:rsidR="00C05455" w:rsidRPr="00852C9F" w:rsidRDefault="00C05455" w:rsidP="00AD3AE1">
      <w:pPr>
        <w:rPr>
          <w:rFonts w:ascii="Calibri" w:hAnsi="Calibri" w:cs="Calibri"/>
        </w:rPr>
      </w:pPr>
    </w:p>
    <w:sectPr w:rsidR="00C05455" w:rsidRPr="00852C9F" w:rsidSect="00C77C97">
      <w:pgSz w:w="12240" w:h="15840"/>
      <w:pgMar w:top="720" w:right="1350" w:bottom="9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BFE22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1C84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760B91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33C8D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03E1B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07456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7664C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14C35C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54A7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5CE38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AB34FAF"/>
    <w:multiLevelType w:val="hybridMultilevel"/>
    <w:tmpl w:val="37C4C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20"/>
  <w:drawingGridHorizontalSpacing w:val="120"/>
  <w:displayHorizontalDrawingGridEvery w:val="2"/>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455"/>
    <w:rsid w:val="000071F7"/>
    <w:rsid w:val="00015037"/>
    <w:rsid w:val="0001529A"/>
    <w:rsid w:val="00022968"/>
    <w:rsid w:val="0002798A"/>
    <w:rsid w:val="00082A47"/>
    <w:rsid w:val="00083002"/>
    <w:rsid w:val="00087B85"/>
    <w:rsid w:val="000A01F1"/>
    <w:rsid w:val="000C1163"/>
    <w:rsid w:val="000D2539"/>
    <w:rsid w:val="000F2DF4"/>
    <w:rsid w:val="000F6783"/>
    <w:rsid w:val="0010227B"/>
    <w:rsid w:val="00120C95"/>
    <w:rsid w:val="001310C0"/>
    <w:rsid w:val="0014663E"/>
    <w:rsid w:val="001528F3"/>
    <w:rsid w:val="00180664"/>
    <w:rsid w:val="0021757F"/>
    <w:rsid w:val="00250014"/>
    <w:rsid w:val="00270B56"/>
    <w:rsid w:val="00275BB5"/>
    <w:rsid w:val="00286F6A"/>
    <w:rsid w:val="00291C8C"/>
    <w:rsid w:val="002A1ECE"/>
    <w:rsid w:val="002A2510"/>
    <w:rsid w:val="002B4D1D"/>
    <w:rsid w:val="002C0C43"/>
    <w:rsid w:val="002C10B1"/>
    <w:rsid w:val="002D222A"/>
    <w:rsid w:val="003076FD"/>
    <w:rsid w:val="00317005"/>
    <w:rsid w:val="00335259"/>
    <w:rsid w:val="00342FE0"/>
    <w:rsid w:val="003929F1"/>
    <w:rsid w:val="003A1B63"/>
    <w:rsid w:val="003A41A1"/>
    <w:rsid w:val="003B2326"/>
    <w:rsid w:val="00437ED0"/>
    <w:rsid w:val="00440CD8"/>
    <w:rsid w:val="0044297E"/>
    <w:rsid w:val="00443837"/>
    <w:rsid w:val="00450F66"/>
    <w:rsid w:val="00461739"/>
    <w:rsid w:val="00464A51"/>
    <w:rsid w:val="00467865"/>
    <w:rsid w:val="0048685F"/>
    <w:rsid w:val="00486B54"/>
    <w:rsid w:val="004920DE"/>
    <w:rsid w:val="004940DF"/>
    <w:rsid w:val="004A1437"/>
    <w:rsid w:val="004A4198"/>
    <w:rsid w:val="004A54EA"/>
    <w:rsid w:val="004B0578"/>
    <w:rsid w:val="004D48D1"/>
    <w:rsid w:val="004E34C6"/>
    <w:rsid w:val="004E43CF"/>
    <w:rsid w:val="004F62AD"/>
    <w:rsid w:val="00501AE8"/>
    <w:rsid w:val="00504B65"/>
    <w:rsid w:val="005114CE"/>
    <w:rsid w:val="0052122B"/>
    <w:rsid w:val="00525970"/>
    <w:rsid w:val="00542771"/>
    <w:rsid w:val="00545E04"/>
    <w:rsid w:val="00555106"/>
    <w:rsid w:val="005557F6"/>
    <w:rsid w:val="00563778"/>
    <w:rsid w:val="00563D3D"/>
    <w:rsid w:val="005A457B"/>
    <w:rsid w:val="005B4AE2"/>
    <w:rsid w:val="005E63CC"/>
    <w:rsid w:val="005F6E87"/>
    <w:rsid w:val="00606211"/>
    <w:rsid w:val="00613129"/>
    <w:rsid w:val="00617C65"/>
    <w:rsid w:val="00621401"/>
    <w:rsid w:val="006A498C"/>
    <w:rsid w:val="006D2635"/>
    <w:rsid w:val="006D779C"/>
    <w:rsid w:val="006E4F63"/>
    <w:rsid w:val="006E729E"/>
    <w:rsid w:val="007320E2"/>
    <w:rsid w:val="00735A14"/>
    <w:rsid w:val="0074229A"/>
    <w:rsid w:val="007602AC"/>
    <w:rsid w:val="00774B67"/>
    <w:rsid w:val="00793AC6"/>
    <w:rsid w:val="007A71DE"/>
    <w:rsid w:val="007B199B"/>
    <w:rsid w:val="007B6119"/>
    <w:rsid w:val="007E2A15"/>
    <w:rsid w:val="007E56C4"/>
    <w:rsid w:val="008107D6"/>
    <w:rsid w:val="00841645"/>
    <w:rsid w:val="00852C9F"/>
    <w:rsid w:val="00852EC6"/>
    <w:rsid w:val="0088782D"/>
    <w:rsid w:val="008A24B1"/>
    <w:rsid w:val="008B7081"/>
    <w:rsid w:val="008C0214"/>
    <w:rsid w:val="00902964"/>
    <w:rsid w:val="0091346A"/>
    <w:rsid w:val="0094790F"/>
    <w:rsid w:val="00966B90"/>
    <w:rsid w:val="009735DF"/>
    <w:rsid w:val="009737B7"/>
    <w:rsid w:val="009802C4"/>
    <w:rsid w:val="009976D9"/>
    <w:rsid w:val="00997A3E"/>
    <w:rsid w:val="009A4EA3"/>
    <w:rsid w:val="009A55DC"/>
    <w:rsid w:val="009C220D"/>
    <w:rsid w:val="00A14032"/>
    <w:rsid w:val="00A211B2"/>
    <w:rsid w:val="00A2727E"/>
    <w:rsid w:val="00A35524"/>
    <w:rsid w:val="00A40CDB"/>
    <w:rsid w:val="00A43A90"/>
    <w:rsid w:val="00A74F99"/>
    <w:rsid w:val="00A82BA3"/>
    <w:rsid w:val="00A913B9"/>
    <w:rsid w:val="00A94ACC"/>
    <w:rsid w:val="00AA62F2"/>
    <w:rsid w:val="00AD3AE1"/>
    <w:rsid w:val="00AE6FA4"/>
    <w:rsid w:val="00AF16BA"/>
    <w:rsid w:val="00AF3A4E"/>
    <w:rsid w:val="00B03907"/>
    <w:rsid w:val="00B11811"/>
    <w:rsid w:val="00B120BE"/>
    <w:rsid w:val="00B311E1"/>
    <w:rsid w:val="00B348C0"/>
    <w:rsid w:val="00B4735C"/>
    <w:rsid w:val="00B90EC2"/>
    <w:rsid w:val="00BA268F"/>
    <w:rsid w:val="00BB406E"/>
    <w:rsid w:val="00BC14ED"/>
    <w:rsid w:val="00BE38AB"/>
    <w:rsid w:val="00C05455"/>
    <w:rsid w:val="00C079CA"/>
    <w:rsid w:val="00C50BBD"/>
    <w:rsid w:val="00C67741"/>
    <w:rsid w:val="00C74647"/>
    <w:rsid w:val="00C76039"/>
    <w:rsid w:val="00C76480"/>
    <w:rsid w:val="00C7678D"/>
    <w:rsid w:val="00C77C97"/>
    <w:rsid w:val="00C80AD2"/>
    <w:rsid w:val="00C92FD6"/>
    <w:rsid w:val="00D14E73"/>
    <w:rsid w:val="00D6155E"/>
    <w:rsid w:val="00D86EA1"/>
    <w:rsid w:val="00DC47A2"/>
    <w:rsid w:val="00DD4C32"/>
    <w:rsid w:val="00DE1551"/>
    <w:rsid w:val="00DE7FB7"/>
    <w:rsid w:val="00E04D9F"/>
    <w:rsid w:val="00E20DDA"/>
    <w:rsid w:val="00E32A8B"/>
    <w:rsid w:val="00E36054"/>
    <w:rsid w:val="00E37E7B"/>
    <w:rsid w:val="00E46E04"/>
    <w:rsid w:val="00E56D52"/>
    <w:rsid w:val="00E70633"/>
    <w:rsid w:val="00E87396"/>
    <w:rsid w:val="00EB478A"/>
    <w:rsid w:val="00EB6B6C"/>
    <w:rsid w:val="00EC1D7B"/>
    <w:rsid w:val="00EC42A3"/>
    <w:rsid w:val="00EE60E1"/>
    <w:rsid w:val="00F83033"/>
    <w:rsid w:val="00F966AA"/>
    <w:rsid w:val="00FB4F86"/>
    <w:rsid w:val="00FB538F"/>
    <w:rsid w:val="00FC3071"/>
    <w:rsid w:val="00FD5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386198"/>
  <w15:docId w15:val="{38E70909-BD72-4B99-932A-444969D27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50BBD"/>
    <w:rPr>
      <w:rFonts w:asciiTheme="minorHAnsi" w:hAnsiTheme="minorHAnsi"/>
      <w:szCs w:val="24"/>
    </w:rPr>
  </w:style>
  <w:style w:type="paragraph" w:styleId="Heading1">
    <w:name w:val="heading 1"/>
    <w:basedOn w:val="Normal"/>
    <w:next w:val="Normal"/>
    <w:link w:val="Heading1Char"/>
    <w:uiPriority w:val="9"/>
    <w:qFormat/>
    <w:rsid w:val="00C50BBD"/>
    <w:pPr>
      <w:spacing w:before="240" w:after="120"/>
      <w:outlineLvl w:val="0"/>
    </w:pPr>
    <w:rPr>
      <w:rFonts w:asciiTheme="majorHAnsi" w:hAnsiTheme="majorHAnsi"/>
      <w:b/>
      <w:sz w:val="24"/>
    </w:rPr>
  </w:style>
  <w:style w:type="paragraph" w:styleId="Heading2">
    <w:name w:val="heading 2"/>
    <w:basedOn w:val="Normal"/>
    <w:next w:val="Normal"/>
    <w:qFormat/>
    <w:rsid w:val="00AD3AE1"/>
    <w:pPr>
      <w:shd w:val="clear" w:color="auto" w:fill="0070C0"/>
      <w:spacing w:line="360" w:lineRule="auto"/>
      <w:jc w:val="center"/>
      <w:outlineLvl w:val="1"/>
    </w:pPr>
    <w:rPr>
      <w:rFonts w:asciiTheme="majorHAnsi" w:hAnsiTheme="majorHAnsi"/>
      <w:b/>
      <w:color w:val="FFFFFF" w:themeColor="background1"/>
      <w:sz w:val="22"/>
    </w:rPr>
  </w:style>
  <w:style w:type="paragraph" w:styleId="Heading3">
    <w:name w:val="heading 3"/>
    <w:basedOn w:val="Normal"/>
    <w:next w:val="Normal"/>
    <w:qFormat/>
    <w:rsid w:val="00A40CDB"/>
    <w:pPr>
      <w:outlineLvl w:val="2"/>
    </w:pPr>
    <w:rPr>
      <w:i/>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2798A"/>
    <w:rPr>
      <w:rFonts w:ascii="Tahoma" w:hAnsi="Tahoma" w:cs="Tahoma"/>
      <w:sz w:val="16"/>
      <w:szCs w:val="16"/>
    </w:rPr>
  </w:style>
  <w:style w:type="paragraph" w:customStyle="1" w:styleId="FieldText">
    <w:name w:val="Field Text"/>
    <w:basedOn w:val="Normal"/>
    <w:next w:val="Normal"/>
    <w:link w:val="FieldTextChar"/>
    <w:qFormat/>
    <w:rsid w:val="00A40CDB"/>
    <w:rPr>
      <w:b/>
      <w:sz w:val="19"/>
      <w:szCs w:val="19"/>
    </w:rPr>
  </w:style>
  <w:style w:type="character" w:customStyle="1" w:styleId="FieldTextChar">
    <w:name w:val="Field Text Char"/>
    <w:basedOn w:val="DefaultParagraphFont"/>
    <w:link w:val="FieldText"/>
    <w:rsid w:val="00A40CDB"/>
    <w:rPr>
      <w:rFonts w:ascii="Arial" w:hAnsi="Arial"/>
      <w:b/>
      <w:sz w:val="19"/>
      <w:szCs w:val="19"/>
      <w:lang w:val="en-US" w:eastAsia="en-US" w:bidi="ar-SA"/>
    </w:rPr>
  </w:style>
  <w:style w:type="table" w:styleId="TableGrid">
    <w:name w:val="Table Grid"/>
    <w:basedOn w:val="TableNormal"/>
    <w:uiPriority w:val="59"/>
    <w:rsid w:val="00A40C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panyName">
    <w:name w:val="Company Name"/>
    <w:basedOn w:val="Normal"/>
    <w:qFormat/>
    <w:rsid w:val="00015037"/>
    <w:pPr>
      <w:jc w:val="right"/>
    </w:pPr>
    <w:rPr>
      <w:rFonts w:asciiTheme="majorHAnsi" w:hAnsiTheme="majorHAnsi"/>
      <w:b/>
      <w:color w:val="404040" w:themeColor="text1" w:themeTint="BF"/>
      <w:sz w:val="36"/>
    </w:rPr>
  </w:style>
  <w:style w:type="character" w:styleId="PlaceholderText">
    <w:name w:val="Placeholder Text"/>
    <w:basedOn w:val="DefaultParagraphFont"/>
    <w:uiPriority w:val="99"/>
    <w:semiHidden/>
    <w:rsid w:val="00BE38AB"/>
    <w:rPr>
      <w:color w:val="808080"/>
    </w:rPr>
  </w:style>
  <w:style w:type="character" w:styleId="SubtleEmphasis">
    <w:name w:val="Subtle Emphasis"/>
    <w:basedOn w:val="DefaultParagraphFont"/>
    <w:uiPriority w:val="2"/>
    <w:qFormat/>
    <w:rsid w:val="00C05455"/>
    <w:rPr>
      <w:b w:val="0"/>
      <w:i w:val="0"/>
      <w:iCs/>
      <w:color w:val="auto"/>
      <w:u w:val="single"/>
    </w:rPr>
  </w:style>
  <w:style w:type="table" w:styleId="TableGridLight">
    <w:name w:val="Grid Table Light"/>
    <w:basedOn w:val="TableNormal"/>
    <w:uiPriority w:val="40"/>
    <w:rsid w:val="00C05455"/>
    <w:rPr>
      <w:rFonts w:asciiTheme="minorHAnsi" w:eastAsiaTheme="minorEastAsia" w:hAnsiTheme="minorHAns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C05455"/>
    <w:rPr>
      <w:rFonts w:asciiTheme="majorHAnsi" w:hAnsiTheme="majorHAnsi"/>
      <w:b/>
      <w:sz w:val="24"/>
      <w:szCs w:val="24"/>
    </w:rPr>
  </w:style>
  <w:style w:type="paragraph" w:styleId="ListParagraph">
    <w:name w:val="List Paragraph"/>
    <w:basedOn w:val="Normal"/>
    <w:uiPriority w:val="34"/>
    <w:unhideWhenUsed/>
    <w:qFormat/>
    <w:rsid w:val="00C05455"/>
    <w:pPr>
      <w:spacing w:after="160" w:line="276" w:lineRule="auto"/>
      <w:ind w:left="720"/>
      <w:contextualSpacing/>
    </w:pPr>
    <w:rPr>
      <w:rFonts w:eastAsiaTheme="minor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Absence%20request%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2437C7DE6E0418ABF237DBF6E695062"/>
        <w:category>
          <w:name w:val="General"/>
          <w:gallery w:val="placeholder"/>
        </w:category>
        <w:types>
          <w:type w:val="bbPlcHdr"/>
        </w:types>
        <w:behaviors>
          <w:behavior w:val="content"/>
        </w:behaviors>
        <w:guid w:val="{220359DA-57F3-41D3-8508-4421E6245E16}"/>
      </w:docPartPr>
      <w:docPartBody>
        <w:p w:rsidR="000D1711" w:rsidRDefault="005F6F7E" w:rsidP="005F6F7E">
          <w:pPr>
            <w:pStyle w:val="E2437C7DE6E0418ABF237DBF6E695062"/>
          </w:pPr>
          <w:r>
            <w:t>Make</w:t>
          </w:r>
        </w:p>
      </w:docPartBody>
    </w:docPart>
    <w:docPart>
      <w:docPartPr>
        <w:name w:val="E71081F87A94489D952AE3FA96FCA3F1"/>
        <w:category>
          <w:name w:val="General"/>
          <w:gallery w:val="placeholder"/>
        </w:category>
        <w:types>
          <w:type w:val="bbPlcHdr"/>
        </w:types>
        <w:behaviors>
          <w:behavior w:val="content"/>
        </w:behaviors>
        <w:guid w:val="{329AFDE9-58E8-4793-AF1D-3750CEC4B2D6}"/>
      </w:docPartPr>
      <w:docPartBody>
        <w:p w:rsidR="000D1711" w:rsidRDefault="005F6F7E" w:rsidP="005F6F7E">
          <w:pPr>
            <w:pStyle w:val="E71081F87A94489D952AE3FA96FCA3F1"/>
          </w:pPr>
          <w:r>
            <w:t>Model or series</w:t>
          </w:r>
        </w:p>
      </w:docPartBody>
    </w:docPart>
    <w:docPart>
      <w:docPartPr>
        <w:name w:val="FEB6D5845F4B4CACA8094C9FDAF0159C"/>
        <w:category>
          <w:name w:val="General"/>
          <w:gallery w:val="placeholder"/>
        </w:category>
        <w:types>
          <w:type w:val="bbPlcHdr"/>
        </w:types>
        <w:behaviors>
          <w:behavior w:val="content"/>
        </w:behaviors>
        <w:guid w:val="{DDC63EBE-38DA-45CB-B43A-FA4E52767915}"/>
      </w:docPartPr>
      <w:docPartBody>
        <w:p w:rsidR="000D1711" w:rsidRDefault="005F6F7E" w:rsidP="005F6F7E">
          <w:pPr>
            <w:pStyle w:val="FEB6D5845F4B4CACA8094C9FDAF0159C"/>
          </w:pPr>
          <w:r>
            <w:t>Year</w:t>
          </w:r>
        </w:p>
      </w:docPartBody>
    </w:docPart>
    <w:docPart>
      <w:docPartPr>
        <w:name w:val="CAF361BD942347D286ECD2A9A9E240D1"/>
        <w:category>
          <w:name w:val="General"/>
          <w:gallery w:val="placeholder"/>
        </w:category>
        <w:types>
          <w:type w:val="bbPlcHdr"/>
        </w:types>
        <w:behaviors>
          <w:behavior w:val="content"/>
        </w:behaviors>
        <w:guid w:val="{04A8C543-002E-4CDE-AECE-D37D99DD7EFE}"/>
      </w:docPartPr>
      <w:docPartBody>
        <w:p w:rsidR="000D1711" w:rsidRDefault="005F6F7E" w:rsidP="005F6F7E">
          <w:pPr>
            <w:pStyle w:val="CAF361BD942347D286ECD2A9A9E240D1"/>
          </w:pPr>
          <w:r>
            <w:t>Color</w:t>
          </w:r>
        </w:p>
      </w:docPartBody>
    </w:docPart>
    <w:docPart>
      <w:docPartPr>
        <w:name w:val="9449DF4B91044EC1B7BF4B39EC81292F"/>
        <w:category>
          <w:name w:val="General"/>
          <w:gallery w:val="placeholder"/>
        </w:category>
        <w:types>
          <w:type w:val="bbPlcHdr"/>
        </w:types>
        <w:behaviors>
          <w:behavior w:val="content"/>
        </w:behaviors>
        <w:guid w:val="{044D3A49-F58C-48B5-ACB1-D429AC8BE0EB}"/>
      </w:docPartPr>
      <w:docPartBody>
        <w:p w:rsidR="000D1711" w:rsidRDefault="005F6F7E" w:rsidP="005F6F7E">
          <w:pPr>
            <w:pStyle w:val="9449DF4B91044EC1B7BF4B39EC81292F"/>
          </w:pPr>
          <w:r>
            <w:t>VIN #</w:t>
          </w:r>
        </w:p>
      </w:docPartBody>
    </w:docPart>
    <w:docPart>
      <w:docPartPr>
        <w:name w:val="7D94789B65A94A4297A8DA4EF304933A"/>
        <w:category>
          <w:name w:val="General"/>
          <w:gallery w:val="placeholder"/>
        </w:category>
        <w:types>
          <w:type w:val="bbPlcHdr"/>
        </w:types>
        <w:behaviors>
          <w:behavior w:val="content"/>
        </w:behaviors>
        <w:guid w:val="{42505FF7-8C72-42CB-9851-DBEF90CF91D6}"/>
      </w:docPartPr>
      <w:docPartBody>
        <w:p w:rsidR="000D1711" w:rsidRDefault="005F6F7E" w:rsidP="005F6F7E">
          <w:pPr>
            <w:pStyle w:val="7D94789B65A94A4297A8DA4EF304933A"/>
          </w:pPr>
          <w:r>
            <w:t>Style</w:t>
          </w:r>
        </w:p>
      </w:docPartBody>
    </w:docPart>
    <w:docPart>
      <w:docPartPr>
        <w:name w:val="3714DB8D5A2248DE99EE10D7D05833C7"/>
        <w:category>
          <w:name w:val="General"/>
          <w:gallery w:val="placeholder"/>
        </w:category>
        <w:types>
          <w:type w:val="bbPlcHdr"/>
        </w:types>
        <w:behaviors>
          <w:behavior w:val="content"/>
        </w:behaviors>
        <w:guid w:val="{EAF66A80-984A-46F9-B476-A2F2449D9D3C}"/>
      </w:docPartPr>
      <w:docPartBody>
        <w:p w:rsidR="000D1711" w:rsidRDefault="005F6F7E" w:rsidP="005F6F7E">
          <w:pPr>
            <w:pStyle w:val="3714DB8D5A2248DE99EE10D7D05833C7"/>
          </w:pPr>
          <w:r>
            <w:t>Odometer reading</w:t>
          </w:r>
        </w:p>
      </w:docPartBody>
    </w:docPart>
    <w:docPart>
      <w:docPartPr>
        <w:name w:val="952199981A984058A75184899189CD1D"/>
        <w:category>
          <w:name w:val="General"/>
          <w:gallery w:val="placeholder"/>
        </w:category>
        <w:types>
          <w:type w:val="bbPlcHdr"/>
        </w:types>
        <w:behaviors>
          <w:behavior w:val="content"/>
        </w:behaviors>
        <w:guid w:val="{B13B873E-1F60-427C-8A98-16BDFF062A08}"/>
      </w:docPartPr>
      <w:docPartBody>
        <w:p w:rsidR="000D1711" w:rsidRDefault="005F6F7E" w:rsidP="005F6F7E">
          <w:pPr>
            <w:pStyle w:val="952199981A984058A75184899189CD1D"/>
          </w:pPr>
          <w:r>
            <w:t>Title #</w:t>
          </w:r>
        </w:p>
      </w:docPartBody>
    </w:docPart>
    <w:docPart>
      <w:docPartPr>
        <w:name w:val="C1D54114902F42FE823C06BBA43E4EBA"/>
        <w:category>
          <w:name w:val="General"/>
          <w:gallery w:val="placeholder"/>
        </w:category>
        <w:types>
          <w:type w:val="bbPlcHdr"/>
        </w:types>
        <w:behaviors>
          <w:behavior w:val="content"/>
        </w:behaviors>
        <w:guid w:val="{05F96C98-D8C6-4172-9D59-3F3E37EEF7DB}"/>
      </w:docPartPr>
      <w:docPartBody>
        <w:p w:rsidR="000D1711" w:rsidRDefault="005F6F7E" w:rsidP="005F6F7E">
          <w:pPr>
            <w:pStyle w:val="C1D54114902F42FE823C06BBA43E4EBA"/>
          </w:pPr>
          <w:r>
            <w:t>Print name of witness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F7E"/>
    <w:rsid w:val="000D1711"/>
    <w:rsid w:val="00577AC1"/>
    <w:rsid w:val="005F6F7E"/>
    <w:rsid w:val="00715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A9196E3176A4595AAC828BCA52296C1">
    <w:name w:val="4A9196E3176A4595AAC828BCA52296C1"/>
  </w:style>
  <w:style w:type="paragraph" w:customStyle="1" w:styleId="E4F8C639CAE94775B66AC356C8C07030">
    <w:name w:val="E4F8C639CAE94775B66AC356C8C07030"/>
    <w:rsid w:val="005F6F7E"/>
  </w:style>
  <w:style w:type="paragraph" w:customStyle="1" w:styleId="D16E6F62FE904F79BFF22C5706DCCC10">
    <w:name w:val="D16E6F62FE904F79BFF22C5706DCCC10"/>
    <w:rsid w:val="005F6F7E"/>
  </w:style>
  <w:style w:type="paragraph" w:customStyle="1" w:styleId="588B56D414CF427BBAFBF7A1AC95D55E">
    <w:name w:val="588B56D414CF427BBAFBF7A1AC95D55E"/>
    <w:rsid w:val="005F6F7E"/>
  </w:style>
  <w:style w:type="paragraph" w:customStyle="1" w:styleId="51FA52DC5EFD423F8BFA185325ECA62C">
    <w:name w:val="51FA52DC5EFD423F8BFA185325ECA62C"/>
    <w:rsid w:val="005F6F7E"/>
  </w:style>
  <w:style w:type="paragraph" w:customStyle="1" w:styleId="6A6F5F3406324AAC906E7DEBA64D807C">
    <w:name w:val="6A6F5F3406324AAC906E7DEBA64D807C"/>
    <w:rsid w:val="005F6F7E"/>
  </w:style>
  <w:style w:type="paragraph" w:customStyle="1" w:styleId="6163979A06904A8A83F9A6728FC992DE">
    <w:name w:val="6163979A06904A8A83F9A6728FC992DE"/>
    <w:rsid w:val="005F6F7E"/>
  </w:style>
  <w:style w:type="paragraph" w:customStyle="1" w:styleId="A1D8E5A596FF4A8ABB34763494CAAC19">
    <w:name w:val="A1D8E5A596FF4A8ABB34763494CAAC19"/>
    <w:rsid w:val="005F6F7E"/>
  </w:style>
  <w:style w:type="paragraph" w:customStyle="1" w:styleId="BF3113FD6606466AA928CCE796932F9E">
    <w:name w:val="BF3113FD6606466AA928CCE796932F9E"/>
    <w:rsid w:val="005F6F7E"/>
  </w:style>
  <w:style w:type="paragraph" w:customStyle="1" w:styleId="7510424DEAD6436680F8CBB497AC5B8A">
    <w:name w:val="7510424DEAD6436680F8CBB497AC5B8A"/>
    <w:rsid w:val="005F6F7E"/>
  </w:style>
  <w:style w:type="paragraph" w:customStyle="1" w:styleId="A94261799D8445DA87512B299CB93A9E">
    <w:name w:val="A94261799D8445DA87512B299CB93A9E"/>
    <w:rsid w:val="005F6F7E"/>
  </w:style>
  <w:style w:type="paragraph" w:customStyle="1" w:styleId="CE534ABA269B4C43ACCB000EB9294F72">
    <w:name w:val="CE534ABA269B4C43ACCB000EB9294F72"/>
    <w:rsid w:val="005F6F7E"/>
  </w:style>
  <w:style w:type="paragraph" w:customStyle="1" w:styleId="70DE267FA1E84FDF92FD0E2705C0D37C">
    <w:name w:val="70DE267FA1E84FDF92FD0E2705C0D37C"/>
    <w:rsid w:val="005F6F7E"/>
  </w:style>
  <w:style w:type="paragraph" w:customStyle="1" w:styleId="E88B77380B92488B865CF8994B95C044">
    <w:name w:val="E88B77380B92488B865CF8994B95C044"/>
    <w:rsid w:val="005F6F7E"/>
  </w:style>
  <w:style w:type="paragraph" w:customStyle="1" w:styleId="9CA66479CF4645678BEAC7D5E46A6374">
    <w:name w:val="9CA66479CF4645678BEAC7D5E46A6374"/>
    <w:rsid w:val="005F6F7E"/>
  </w:style>
  <w:style w:type="paragraph" w:customStyle="1" w:styleId="7C614AE3AB6D456DBBF093F8379CB55B">
    <w:name w:val="7C614AE3AB6D456DBBF093F8379CB55B"/>
    <w:rsid w:val="005F6F7E"/>
  </w:style>
  <w:style w:type="paragraph" w:customStyle="1" w:styleId="62CA46A981BB40708759E6470296F5B6">
    <w:name w:val="62CA46A981BB40708759E6470296F5B6"/>
    <w:rsid w:val="005F6F7E"/>
  </w:style>
  <w:style w:type="paragraph" w:customStyle="1" w:styleId="B05234C3F5474559BEBA4C6E0E633693">
    <w:name w:val="B05234C3F5474559BEBA4C6E0E633693"/>
    <w:rsid w:val="005F6F7E"/>
  </w:style>
  <w:style w:type="paragraph" w:customStyle="1" w:styleId="F92FAB42E6C6471DABF22D73648573D2">
    <w:name w:val="F92FAB42E6C6471DABF22D73648573D2"/>
    <w:rsid w:val="005F6F7E"/>
  </w:style>
  <w:style w:type="paragraph" w:customStyle="1" w:styleId="734560B43CA3479394110D44920A579F">
    <w:name w:val="734560B43CA3479394110D44920A579F"/>
    <w:rsid w:val="005F6F7E"/>
  </w:style>
  <w:style w:type="paragraph" w:customStyle="1" w:styleId="12C45CE0437B40F5B90EEEA4765811B7">
    <w:name w:val="12C45CE0437B40F5B90EEEA4765811B7"/>
    <w:rsid w:val="005F6F7E"/>
  </w:style>
  <w:style w:type="paragraph" w:customStyle="1" w:styleId="987C691841C24A169BAD79461F993696">
    <w:name w:val="987C691841C24A169BAD79461F993696"/>
    <w:rsid w:val="005F6F7E"/>
  </w:style>
  <w:style w:type="paragraph" w:customStyle="1" w:styleId="D194D7FB1DBC45A38482265E8DCFB7F2">
    <w:name w:val="D194D7FB1DBC45A38482265E8DCFB7F2"/>
    <w:rsid w:val="005F6F7E"/>
  </w:style>
  <w:style w:type="paragraph" w:customStyle="1" w:styleId="750F4F63304449EC8D3FA8343BD7785E">
    <w:name w:val="750F4F63304449EC8D3FA8343BD7785E"/>
    <w:rsid w:val="005F6F7E"/>
  </w:style>
  <w:style w:type="paragraph" w:customStyle="1" w:styleId="8542AEDF73F24B7BAFBC8E086F1277E5">
    <w:name w:val="8542AEDF73F24B7BAFBC8E086F1277E5"/>
    <w:rsid w:val="005F6F7E"/>
  </w:style>
  <w:style w:type="paragraph" w:customStyle="1" w:styleId="6B56B715D7984AA1B4893598DE918196">
    <w:name w:val="6B56B715D7984AA1B4893598DE918196"/>
    <w:rsid w:val="005F6F7E"/>
  </w:style>
  <w:style w:type="paragraph" w:customStyle="1" w:styleId="56C7C7997C7840998233E77F91AAE8EB">
    <w:name w:val="56C7C7997C7840998233E77F91AAE8EB"/>
    <w:rsid w:val="005F6F7E"/>
  </w:style>
  <w:style w:type="paragraph" w:customStyle="1" w:styleId="001A60EEF7DA4AF49AFC7D16AC5F1CB0">
    <w:name w:val="001A60EEF7DA4AF49AFC7D16AC5F1CB0"/>
    <w:rsid w:val="005F6F7E"/>
  </w:style>
  <w:style w:type="paragraph" w:customStyle="1" w:styleId="378B9D68B62A4DA6AE6A9129750B946D">
    <w:name w:val="378B9D68B62A4DA6AE6A9129750B946D"/>
    <w:rsid w:val="005F6F7E"/>
  </w:style>
  <w:style w:type="paragraph" w:customStyle="1" w:styleId="3EC4824385E04922A4639CCCFD09BA2D">
    <w:name w:val="3EC4824385E04922A4639CCCFD09BA2D"/>
    <w:rsid w:val="005F6F7E"/>
  </w:style>
  <w:style w:type="paragraph" w:customStyle="1" w:styleId="4182B4957D0D4C60832C208C8CA4D7B8">
    <w:name w:val="4182B4957D0D4C60832C208C8CA4D7B8"/>
    <w:rsid w:val="005F6F7E"/>
  </w:style>
  <w:style w:type="paragraph" w:customStyle="1" w:styleId="C398F73F62DE4910B3968821E10B7D5A">
    <w:name w:val="C398F73F62DE4910B3968821E10B7D5A"/>
    <w:rsid w:val="005F6F7E"/>
  </w:style>
  <w:style w:type="paragraph" w:customStyle="1" w:styleId="9710B5E42CB04AEBAD219AF5A87ECAC4">
    <w:name w:val="9710B5E42CB04AEBAD219AF5A87ECAC4"/>
    <w:rsid w:val="005F6F7E"/>
  </w:style>
  <w:style w:type="paragraph" w:customStyle="1" w:styleId="75757CC7A2234680A7CAC267C732AB8C">
    <w:name w:val="75757CC7A2234680A7CAC267C732AB8C"/>
    <w:rsid w:val="005F6F7E"/>
  </w:style>
  <w:style w:type="paragraph" w:customStyle="1" w:styleId="420F7819D85C44B6979BBEDDAC9249F5">
    <w:name w:val="420F7819D85C44B6979BBEDDAC9249F5"/>
    <w:rsid w:val="005F6F7E"/>
  </w:style>
  <w:style w:type="paragraph" w:customStyle="1" w:styleId="F081A108017441239FBEA588E633F932">
    <w:name w:val="F081A108017441239FBEA588E633F932"/>
    <w:rsid w:val="005F6F7E"/>
  </w:style>
  <w:style w:type="paragraph" w:customStyle="1" w:styleId="06C9A5848D344F59B33ADDF8842E1955">
    <w:name w:val="06C9A5848D344F59B33ADDF8842E1955"/>
    <w:rsid w:val="005F6F7E"/>
  </w:style>
  <w:style w:type="paragraph" w:customStyle="1" w:styleId="7677DDB26D7E4C699D1F90A1DB63AC47">
    <w:name w:val="7677DDB26D7E4C699D1F90A1DB63AC47"/>
    <w:rsid w:val="005F6F7E"/>
  </w:style>
  <w:style w:type="paragraph" w:customStyle="1" w:styleId="086BF1BD3DE942928DA9E06C3A1D6180">
    <w:name w:val="086BF1BD3DE942928DA9E06C3A1D6180"/>
    <w:rsid w:val="005F6F7E"/>
  </w:style>
  <w:style w:type="paragraph" w:customStyle="1" w:styleId="418FFAEE5DDA4E3995DEC1DB75046A13">
    <w:name w:val="418FFAEE5DDA4E3995DEC1DB75046A13"/>
    <w:rsid w:val="005F6F7E"/>
  </w:style>
  <w:style w:type="paragraph" w:customStyle="1" w:styleId="C6EF7EEDA8D3470A8B0F11FB7D249C95">
    <w:name w:val="C6EF7EEDA8D3470A8B0F11FB7D249C95"/>
    <w:rsid w:val="005F6F7E"/>
  </w:style>
  <w:style w:type="paragraph" w:customStyle="1" w:styleId="C77D21D2A91743E3BB6FE51D7E4D01DD">
    <w:name w:val="C77D21D2A91743E3BB6FE51D7E4D01DD"/>
    <w:rsid w:val="005F6F7E"/>
  </w:style>
  <w:style w:type="paragraph" w:customStyle="1" w:styleId="93A5C89CABBB447D8C29857FFCFA6FE4">
    <w:name w:val="93A5C89CABBB447D8C29857FFCFA6FE4"/>
    <w:rsid w:val="005F6F7E"/>
  </w:style>
  <w:style w:type="paragraph" w:customStyle="1" w:styleId="697C016047F04FD4A483E74490077121">
    <w:name w:val="697C016047F04FD4A483E74490077121"/>
    <w:rsid w:val="005F6F7E"/>
  </w:style>
  <w:style w:type="paragraph" w:customStyle="1" w:styleId="FE3B6E1940764E389B2A7ADCF186257B">
    <w:name w:val="FE3B6E1940764E389B2A7ADCF186257B"/>
    <w:rsid w:val="005F6F7E"/>
  </w:style>
  <w:style w:type="paragraph" w:customStyle="1" w:styleId="53F3F5BE9AC9407790D5F98299C955BC">
    <w:name w:val="53F3F5BE9AC9407790D5F98299C955BC"/>
    <w:rsid w:val="005F6F7E"/>
  </w:style>
  <w:style w:type="paragraph" w:customStyle="1" w:styleId="EE497E316B3C42E8AC9175876FB2E51A">
    <w:name w:val="EE497E316B3C42E8AC9175876FB2E51A"/>
    <w:rsid w:val="005F6F7E"/>
  </w:style>
  <w:style w:type="paragraph" w:customStyle="1" w:styleId="704555D95878497187D83EDBFC93EE73">
    <w:name w:val="704555D95878497187D83EDBFC93EE73"/>
    <w:rsid w:val="005F6F7E"/>
  </w:style>
  <w:style w:type="paragraph" w:customStyle="1" w:styleId="B7A60E5823B14724B9FB50811D2AC4B8">
    <w:name w:val="B7A60E5823B14724B9FB50811D2AC4B8"/>
    <w:rsid w:val="005F6F7E"/>
  </w:style>
  <w:style w:type="paragraph" w:customStyle="1" w:styleId="2D775643EEF543DEB8A93EDEA7951E04">
    <w:name w:val="2D775643EEF543DEB8A93EDEA7951E04"/>
    <w:rsid w:val="005F6F7E"/>
  </w:style>
  <w:style w:type="paragraph" w:customStyle="1" w:styleId="965488162F46414C8537DC689A1FC2D6">
    <w:name w:val="965488162F46414C8537DC689A1FC2D6"/>
    <w:rsid w:val="005F6F7E"/>
  </w:style>
  <w:style w:type="paragraph" w:customStyle="1" w:styleId="7B0FBE2AA1064781BF4BB63F95D85535">
    <w:name w:val="7B0FBE2AA1064781BF4BB63F95D85535"/>
    <w:rsid w:val="005F6F7E"/>
  </w:style>
  <w:style w:type="paragraph" w:customStyle="1" w:styleId="AEEB4FB8957E4BA98E28E11579A894B7">
    <w:name w:val="AEEB4FB8957E4BA98E28E11579A894B7"/>
    <w:rsid w:val="005F6F7E"/>
  </w:style>
  <w:style w:type="paragraph" w:customStyle="1" w:styleId="D33F296CBF594E17B17D35B18194CBBE">
    <w:name w:val="D33F296CBF594E17B17D35B18194CBBE"/>
    <w:rsid w:val="005F6F7E"/>
  </w:style>
  <w:style w:type="paragraph" w:customStyle="1" w:styleId="6002BFD1381D4E12AEC023A3BE8843B1">
    <w:name w:val="6002BFD1381D4E12AEC023A3BE8843B1"/>
    <w:rsid w:val="005F6F7E"/>
  </w:style>
  <w:style w:type="paragraph" w:customStyle="1" w:styleId="A0E9D72BB175400FAE6C5A4898567D6D">
    <w:name w:val="A0E9D72BB175400FAE6C5A4898567D6D"/>
    <w:rsid w:val="005F6F7E"/>
  </w:style>
  <w:style w:type="paragraph" w:customStyle="1" w:styleId="CBE7A26D10D54B26974A0D0902ED56C8">
    <w:name w:val="CBE7A26D10D54B26974A0D0902ED56C8"/>
    <w:rsid w:val="005F6F7E"/>
  </w:style>
  <w:style w:type="paragraph" w:customStyle="1" w:styleId="2BFA981BA89E43ACBAED49358093BEE6">
    <w:name w:val="2BFA981BA89E43ACBAED49358093BEE6"/>
    <w:rsid w:val="005F6F7E"/>
  </w:style>
  <w:style w:type="paragraph" w:customStyle="1" w:styleId="F244C412CDF94A4A8B66DA76889DC573">
    <w:name w:val="F244C412CDF94A4A8B66DA76889DC573"/>
    <w:rsid w:val="005F6F7E"/>
  </w:style>
  <w:style w:type="paragraph" w:customStyle="1" w:styleId="3C62FC1BFC1D47D5B63634D409111812">
    <w:name w:val="3C62FC1BFC1D47D5B63634D409111812"/>
    <w:rsid w:val="005F6F7E"/>
  </w:style>
  <w:style w:type="paragraph" w:customStyle="1" w:styleId="14002BEAFF074C399CF2B64BE6D5893D">
    <w:name w:val="14002BEAFF074C399CF2B64BE6D5893D"/>
    <w:rsid w:val="005F6F7E"/>
  </w:style>
  <w:style w:type="paragraph" w:customStyle="1" w:styleId="DD666C7BF0D7475AB338B8A23C3B52BB">
    <w:name w:val="DD666C7BF0D7475AB338B8A23C3B52BB"/>
    <w:rsid w:val="005F6F7E"/>
  </w:style>
  <w:style w:type="paragraph" w:customStyle="1" w:styleId="A83AA5B3836F42649645A504D82579A3">
    <w:name w:val="A83AA5B3836F42649645A504D82579A3"/>
    <w:rsid w:val="005F6F7E"/>
  </w:style>
  <w:style w:type="paragraph" w:customStyle="1" w:styleId="F77B9F9528174D8BB410D1B763AA24E1">
    <w:name w:val="F77B9F9528174D8BB410D1B763AA24E1"/>
    <w:rsid w:val="005F6F7E"/>
  </w:style>
  <w:style w:type="paragraph" w:customStyle="1" w:styleId="AF734944504844C48DD9FC6366E06DFC">
    <w:name w:val="AF734944504844C48DD9FC6366E06DFC"/>
    <w:rsid w:val="005F6F7E"/>
  </w:style>
  <w:style w:type="paragraph" w:customStyle="1" w:styleId="50D107B689E74A5EA0F88CB9FE9F038A">
    <w:name w:val="50D107B689E74A5EA0F88CB9FE9F038A"/>
    <w:rsid w:val="005F6F7E"/>
  </w:style>
  <w:style w:type="paragraph" w:customStyle="1" w:styleId="F8782A754C14494882114035FE933DBE">
    <w:name w:val="F8782A754C14494882114035FE933DBE"/>
    <w:rsid w:val="005F6F7E"/>
  </w:style>
  <w:style w:type="paragraph" w:customStyle="1" w:styleId="E17617EE32944DB18611419150E37F79">
    <w:name w:val="E17617EE32944DB18611419150E37F79"/>
    <w:rsid w:val="005F6F7E"/>
  </w:style>
  <w:style w:type="paragraph" w:customStyle="1" w:styleId="2D13BA6C53B547068905403BEFF475DC">
    <w:name w:val="2D13BA6C53B547068905403BEFF475DC"/>
    <w:rsid w:val="005F6F7E"/>
  </w:style>
  <w:style w:type="paragraph" w:customStyle="1" w:styleId="C050BFB729C04E95BFCD0B2F6EB2A642">
    <w:name w:val="C050BFB729C04E95BFCD0B2F6EB2A642"/>
    <w:rsid w:val="005F6F7E"/>
  </w:style>
  <w:style w:type="paragraph" w:customStyle="1" w:styleId="B9F9663067CB4632B6E0BE9DE41E2012">
    <w:name w:val="B9F9663067CB4632B6E0BE9DE41E2012"/>
    <w:rsid w:val="005F6F7E"/>
  </w:style>
  <w:style w:type="paragraph" w:customStyle="1" w:styleId="BBF28404CE0846918892F0FF0E680EB2">
    <w:name w:val="BBF28404CE0846918892F0FF0E680EB2"/>
    <w:rsid w:val="005F6F7E"/>
  </w:style>
  <w:style w:type="paragraph" w:customStyle="1" w:styleId="45D281DCC34C42E3BAB6308E348E9DB6">
    <w:name w:val="45D281DCC34C42E3BAB6308E348E9DB6"/>
    <w:rsid w:val="005F6F7E"/>
  </w:style>
  <w:style w:type="paragraph" w:customStyle="1" w:styleId="8D436D1B6F9B412BA0ADBE4AF6465A46">
    <w:name w:val="8D436D1B6F9B412BA0ADBE4AF6465A46"/>
    <w:rsid w:val="005F6F7E"/>
  </w:style>
  <w:style w:type="paragraph" w:customStyle="1" w:styleId="F2C547F220524559B24628666F84F481">
    <w:name w:val="F2C547F220524559B24628666F84F481"/>
    <w:rsid w:val="005F6F7E"/>
  </w:style>
  <w:style w:type="paragraph" w:customStyle="1" w:styleId="624B7F21BEE445B8B5543EBC3B794A04">
    <w:name w:val="624B7F21BEE445B8B5543EBC3B794A04"/>
    <w:rsid w:val="005F6F7E"/>
  </w:style>
  <w:style w:type="paragraph" w:customStyle="1" w:styleId="446B506BA54B4E1B8A99542F3F414A5D">
    <w:name w:val="446B506BA54B4E1B8A99542F3F414A5D"/>
    <w:rsid w:val="005F6F7E"/>
  </w:style>
  <w:style w:type="paragraph" w:customStyle="1" w:styleId="D0E52101B5984C8284DF253058F79256">
    <w:name w:val="D0E52101B5984C8284DF253058F79256"/>
    <w:rsid w:val="005F6F7E"/>
  </w:style>
  <w:style w:type="paragraph" w:customStyle="1" w:styleId="ECC8A2E7378049BFB77E2F40B2BFD06D">
    <w:name w:val="ECC8A2E7378049BFB77E2F40B2BFD06D"/>
    <w:rsid w:val="005F6F7E"/>
  </w:style>
  <w:style w:type="paragraph" w:customStyle="1" w:styleId="BB6F9187985641AE8B04672534491F5F">
    <w:name w:val="BB6F9187985641AE8B04672534491F5F"/>
    <w:rsid w:val="005F6F7E"/>
  </w:style>
  <w:style w:type="paragraph" w:customStyle="1" w:styleId="83FE40CC626B45488756A3683685EDD0">
    <w:name w:val="83FE40CC626B45488756A3683685EDD0"/>
    <w:rsid w:val="005F6F7E"/>
  </w:style>
  <w:style w:type="paragraph" w:customStyle="1" w:styleId="EE8895E45FC2431291F440A23FAAEE4F">
    <w:name w:val="EE8895E45FC2431291F440A23FAAEE4F"/>
    <w:rsid w:val="005F6F7E"/>
  </w:style>
  <w:style w:type="paragraph" w:customStyle="1" w:styleId="57813B9DE7DF4B7F88DDF8DA61C6FC8F">
    <w:name w:val="57813B9DE7DF4B7F88DDF8DA61C6FC8F"/>
    <w:rsid w:val="005F6F7E"/>
  </w:style>
  <w:style w:type="paragraph" w:customStyle="1" w:styleId="12747AAAF63B4D8C82F25196D17347CF">
    <w:name w:val="12747AAAF63B4D8C82F25196D17347CF"/>
    <w:rsid w:val="005F6F7E"/>
  </w:style>
  <w:style w:type="paragraph" w:customStyle="1" w:styleId="5B7948E6129F4FA4949452C9896F09AE">
    <w:name w:val="5B7948E6129F4FA4949452C9896F09AE"/>
    <w:rsid w:val="005F6F7E"/>
  </w:style>
  <w:style w:type="paragraph" w:customStyle="1" w:styleId="35F80BE177DD4D369CF989C3A1822D04">
    <w:name w:val="35F80BE177DD4D369CF989C3A1822D04"/>
    <w:rsid w:val="005F6F7E"/>
  </w:style>
  <w:style w:type="paragraph" w:customStyle="1" w:styleId="24233F8A6CB84124A15B1C59B79D9A11">
    <w:name w:val="24233F8A6CB84124A15B1C59B79D9A11"/>
    <w:rsid w:val="005F6F7E"/>
  </w:style>
  <w:style w:type="paragraph" w:customStyle="1" w:styleId="D7E1309957594F4FA9ED744F0D5E9F2B">
    <w:name w:val="D7E1309957594F4FA9ED744F0D5E9F2B"/>
    <w:rsid w:val="005F6F7E"/>
  </w:style>
  <w:style w:type="paragraph" w:customStyle="1" w:styleId="482F5E4BE14D4DA994212912656014AA">
    <w:name w:val="482F5E4BE14D4DA994212912656014AA"/>
    <w:rsid w:val="005F6F7E"/>
  </w:style>
  <w:style w:type="paragraph" w:customStyle="1" w:styleId="296399B2D77B43ABACE567DE0E20D61D">
    <w:name w:val="296399B2D77B43ABACE567DE0E20D61D"/>
    <w:rsid w:val="005F6F7E"/>
  </w:style>
  <w:style w:type="paragraph" w:customStyle="1" w:styleId="AC1130446DFA477D86334E4F58A0F0E9">
    <w:name w:val="AC1130446DFA477D86334E4F58A0F0E9"/>
    <w:rsid w:val="005F6F7E"/>
  </w:style>
  <w:style w:type="paragraph" w:customStyle="1" w:styleId="57ADDC87572F4BA9A2C09B4421FF1804">
    <w:name w:val="57ADDC87572F4BA9A2C09B4421FF1804"/>
    <w:rsid w:val="005F6F7E"/>
  </w:style>
  <w:style w:type="paragraph" w:customStyle="1" w:styleId="5A45611A8A5C46B784374EF7AC3C1408">
    <w:name w:val="5A45611A8A5C46B784374EF7AC3C1408"/>
    <w:rsid w:val="005F6F7E"/>
  </w:style>
  <w:style w:type="paragraph" w:customStyle="1" w:styleId="FA0B4348F5124D52BB206DBC320FFF15">
    <w:name w:val="FA0B4348F5124D52BB206DBC320FFF15"/>
    <w:rsid w:val="005F6F7E"/>
  </w:style>
  <w:style w:type="paragraph" w:customStyle="1" w:styleId="8E60A48315AA40F5BE7B5AB31DEE40C0">
    <w:name w:val="8E60A48315AA40F5BE7B5AB31DEE40C0"/>
    <w:rsid w:val="005F6F7E"/>
  </w:style>
  <w:style w:type="paragraph" w:customStyle="1" w:styleId="31FBEE6B6DE94F1FA547CF0EFF5A9BE9">
    <w:name w:val="31FBEE6B6DE94F1FA547CF0EFF5A9BE9"/>
    <w:rsid w:val="005F6F7E"/>
  </w:style>
  <w:style w:type="paragraph" w:customStyle="1" w:styleId="1906237301B94924BCD1805D8BE1DEC2">
    <w:name w:val="1906237301B94924BCD1805D8BE1DEC2"/>
    <w:rsid w:val="005F6F7E"/>
  </w:style>
  <w:style w:type="paragraph" w:customStyle="1" w:styleId="1AB70DCD93744159A552EF7CA39BE1EC">
    <w:name w:val="1AB70DCD93744159A552EF7CA39BE1EC"/>
    <w:rsid w:val="005F6F7E"/>
  </w:style>
  <w:style w:type="paragraph" w:customStyle="1" w:styleId="37DEA9C2A88946509AEA51A7C344E6A3">
    <w:name w:val="37DEA9C2A88946509AEA51A7C344E6A3"/>
    <w:rsid w:val="005F6F7E"/>
  </w:style>
  <w:style w:type="paragraph" w:customStyle="1" w:styleId="8F85A0D001A84A7DAC147D48E9931D42">
    <w:name w:val="8F85A0D001A84A7DAC147D48E9931D42"/>
    <w:rsid w:val="005F6F7E"/>
  </w:style>
  <w:style w:type="paragraph" w:customStyle="1" w:styleId="CFDEEBF73DFE4FF1B73F3B563486CE35">
    <w:name w:val="CFDEEBF73DFE4FF1B73F3B563486CE35"/>
    <w:rsid w:val="005F6F7E"/>
  </w:style>
  <w:style w:type="paragraph" w:customStyle="1" w:styleId="106CD212C4894BA2BFE8155629DBCE53">
    <w:name w:val="106CD212C4894BA2BFE8155629DBCE53"/>
    <w:rsid w:val="005F6F7E"/>
  </w:style>
  <w:style w:type="paragraph" w:customStyle="1" w:styleId="54D92965D05A4E4B89DEA0640C64823C">
    <w:name w:val="54D92965D05A4E4B89DEA0640C64823C"/>
    <w:rsid w:val="005F6F7E"/>
  </w:style>
  <w:style w:type="paragraph" w:customStyle="1" w:styleId="CF13FE210D4A4BADA381DAF254B3010D">
    <w:name w:val="CF13FE210D4A4BADA381DAF254B3010D"/>
    <w:rsid w:val="005F6F7E"/>
  </w:style>
  <w:style w:type="paragraph" w:customStyle="1" w:styleId="9DA4D81DF57B4DD2B4F045CA6FBD1CBD">
    <w:name w:val="9DA4D81DF57B4DD2B4F045CA6FBD1CBD"/>
    <w:rsid w:val="005F6F7E"/>
  </w:style>
  <w:style w:type="paragraph" w:customStyle="1" w:styleId="5A7C145674804B2D85486E4311F076DC">
    <w:name w:val="5A7C145674804B2D85486E4311F076DC"/>
    <w:rsid w:val="005F6F7E"/>
  </w:style>
  <w:style w:type="paragraph" w:customStyle="1" w:styleId="7D06A05C2E3E414DBF4FBA27AB6F21F1">
    <w:name w:val="7D06A05C2E3E414DBF4FBA27AB6F21F1"/>
    <w:rsid w:val="005F6F7E"/>
  </w:style>
  <w:style w:type="paragraph" w:customStyle="1" w:styleId="9B87A38BF5E641D490ECA39949B47242">
    <w:name w:val="9B87A38BF5E641D490ECA39949B47242"/>
    <w:rsid w:val="005F6F7E"/>
  </w:style>
  <w:style w:type="paragraph" w:customStyle="1" w:styleId="F3E6F1760A5A45ECBA0C1C9FA40426AA">
    <w:name w:val="F3E6F1760A5A45ECBA0C1C9FA40426AA"/>
    <w:rsid w:val="005F6F7E"/>
  </w:style>
  <w:style w:type="paragraph" w:customStyle="1" w:styleId="5881D10CADE04F9295D28825F1B0491A">
    <w:name w:val="5881D10CADE04F9295D28825F1B0491A"/>
    <w:rsid w:val="005F6F7E"/>
  </w:style>
  <w:style w:type="paragraph" w:customStyle="1" w:styleId="A4ECCC10FCF54601BF98383ED2EFB5BD">
    <w:name w:val="A4ECCC10FCF54601BF98383ED2EFB5BD"/>
    <w:rsid w:val="005F6F7E"/>
  </w:style>
  <w:style w:type="paragraph" w:customStyle="1" w:styleId="17C994E65A7346F9861F9E41E33D1C8D">
    <w:name w:val="17C994E65A7346F9861F9E41E33D1C8D"/>
    <w:rsid w:val="005F6F7E"/>
  </w:style>
  <w:style w:type="paragraph" w:customStyle="1" w:styleId="9C22F398680A4C74B52FBBA33D851AD7">
    <w:name w:val="9C22F398680A4C74B52FBBA33D851AD7"/>
    <w:rsid w:val="005F6F7E"/>
  </w:style>
  <w:style w:type="paragraph" w:customStyle="1" w:styleId="539B385C80ED488D97BC6374F7CB4F37">
    <w:name w:val="539B385C80ED488D97BC6374F7CB4F37"/>
    <w:rsid w:val="005F6F7E"/>
  </w:style>
  <w:style w:type="paragraph" w:customStyle="1" w:styleId="A8571C0B79AB4E8BA4036D49088B6BA8">
    <w:name w:val="A8571C0B79AB4E8BA4036D49088B6BA8"/>
    <w:rsid w:val="005F6F7E"/>
  </w:style>
  <w:style w:type="paragraph" w:customStyle="1" w:styleId="CC27E7ADFC1540DCAABD36E35EB79C3C">
    <w:name w:val="CC27E7ADFC1540DCAABD36E35EB79C3C"/>
    <w:rsid w:val="005F6F7E"/>
  </w:style>
  <w:style w:type="paragraph" w:customStyle="1" w:styleId="04B53BEE5841431CAC2EFDC6AE959D12">
    <w:name w:val="04B53BEE5841431CAC2EFDC6AE959D12"/>
    <w:rsid w:val="005F6F7E"/>
  </w:style>
  <w:style w:type="paragraph" w:customStyle="1" w:styleId="D6248C3F531549519EA6D87EE548A5DD">
    <w:name w:val="D6248C3F531549519EA6D87EE548A5DD"/>
    <w:rsid w:val="005F6F7E"/>
  </w:style>
  <w:style w:type="paragraph" w:customStyle="1" w:styleId="3010809FA58E46E58B7AEA65607DD5A9">
    <w:name w:val="3010809FA58E46E58B7AEA65607DD5A9"/>
    <w:rsid w:val="005F6F7E"/>
  </w:style>
  <w:style w:type="paragraph" w:customStyle="1" w:styleId="D6B39721A09143559F95E4F513B6A6E8">
    <w:name w:val="D6B39721A09143559F95E4F513B6A6E8"/>
    <w:rsid w:val="005F6F7E"/>
  </w:style>
  <w:style w:type="paragraph" w:customStyle="1" w:styleId="7A62A9DD48964F3698F0F0DD4EF95201">
    <w:name w:val="7A62A9DD48964F3698F0F0DD4EF95201"/>
    <w:rsid w:val="005F6F7E"/>
  </w:style>
  <w:style w:type="paragraph" w:customStyle="1" w:styleId="07F5151A506E4B3F91D5D999AD3B97C1">
    <w:name w:val="07F5151A506E4B3F91D5D999AD3B97C1"/>
    <w:rsid w:val="005F6F7E"/>
  </w:style>
  <w:style w:type="paragraph" w:customStyle="1" w:styleId="BF041FE72DCE43E9A9BED11D6649AA2B">
    <w:name w:val="BF041FE72DCE43E9A9BED11D6649AA2B"/>
    <w:rsid w:val="005F6F7E"/>
  </w:style>
  <w:style w:type="paragraph" w:customStyle="1" w:styleId="026D82655AF645D8B2E0637B0D0DBFDF">
    <w:name w:val="026D82655AF645D8B2E0637B0D0DBFDF"/>
    <w:rsid w:val="005F6F7E"/>
  </w:style>
  <w:style w:type="paragraph" w:customStyle="1" w:styleId="BCC3FABC4D354561946633BAB6B43E8A">
    <w:name w:val="BCC3FABC4D354561946633BAB6B43E8A"/>
    <w:rsid w:val="005F6F7E"/>
  </w:style>
  <w:style w:type="paragraph" w:customStyle="1" w:styleId="0022BA415DA24084968586938FF88D68">
    <w:name w:val="0022BA415DA24084968586938FF88D68"/>
    <w:rsid w:val="005F6F7E"/>
  </w:style>
  <w:style w:type="paragraph" w:customStyle="1" w:styleId="4CDBCD7972B545C19C4BE1E6F536FF22">
    <w:name w:val="4CDBCD7972B545C19C4BE1E6F536FF22"/>
    <w:rsid w:val="005F6F7E"/>
  </w:style>
  <w:style w:type="paragraph" w:customStyle="1" w:styleId="69394CD673864640A199C969EFE6A041">
    <w:name w:val="69394CD673864640A199C969EFE6A041"/>
    <w:rsid w:val="005F6F7E"/>
  </w:style>
  <w:style w:type="paragraph" w:customStyle="1" w:styleId="695B8020125B4713B411B49251C04107">
    <w:name w:val="695B8020125B4713B411B49251C04107"/>
    <w:rsid w:val="005F6F7E"/>
  </w:style>
  <w:style w:type="paragraph" w:customStyle="1" w:styleId="A32CF39CEECE4049A7FB75A0EBF745A4">
    <w:name w:val="A32CF39CEECE4049A7FB75A0EBF745A4"/>
    <w:rsid w:val="005F6F7E"/>
  </w:style>
  <w:style w:type="paragraph" w:customStyle="1" w:styleId="EBEDFE348401446AAFDE2A4D846A3472">
    <w:name w:val="EBEDFE348401446AAFDE2A4D846A3472"/>
    <w:rsid w:val="005F6F7E"/>
  </w:style>
  <w:style w:type="paragraph" w:customStyle="1" w:styleId="E28DC160E98D4215AD6C8B65705B5AAD">
    <w:name w:val="E28DC160E98D4215AD6C8B65705B5AAD"/>
    <w:rsid w:val="005F6F7E"/>
  </w:style>
  <w:style w:type="paragraph" w:customStyle="1" w:styleId="C4D6213C6EDC4A99B363C3B93EAD0A92">
    <w:name w:val="C4D6213C6EDC4A99B363C3B93EAD0A92"/>
    <w:rsid w:val="005F6F7E"/>
  </w:style>
  <w:style w:type="paragraph" w:customStyle="1" w:styleId="B11799A4A65A419982ED4F6058E3CDC2">
    <w:name w:val="B11799A4A65A419982ED4F6058E3CDC2"/>
    <w:rsid w:val="005F6F7E"/>
  </w:style>
  <w:style w:type="paragraph" w:customStyle="1" w:styleId="FDDD8E7EE5ED4E1E80C2CB0C805CEC9C">
    <w:name w:val="FDDD8E7EE5ED4E1E80C2CB0C805CEC9C"/>
    <w:rsid w:val="005F6F7E"/>
  </w:style>
  <w:style w:type="paragraph" w:customStyle="1" w:styleId="36963DD13EBE42F59B8BC014926F4E83">
    <w:name w:val="36963DD13EBE42F59B8BC014926F4E83"/>
    <w:rsid w:val="005F6F7E"/>
  </w:style>
  <w:style w:type="paragraph" w:customStyle="1" w:styleId="F9F7EF87E3A9494287FE63384364B708">
    <w:name w:val="F9F7EF87E3A9494287FE63384364B708"/>
    <w:rsid w:val="005F6F7E"/>
  </w:style>
  <w:style w:type="paragraph" w:customStyle="1" w:styleId="CF16FAE2213C4CE99437A071F86359AF">
    <w:name w:val="CF16FAE2213C4CE99437A071F86359AF"/>
    <w:rsid w:val="005F6F7E"/>
  </w:style>
  <w:style w:type="paragraph" w:customStyle="1" w:styleId="0D06D03486F14D869C986F33BA10F79E">
    <w:name w:val="0D06D03486F14D869C986F33BA10F79E"/>
    <w:rsid w:val="005F6F7E"/>
  </w:style>
  <w:style w:type="paragraph" w:customStyle="1" w:styleId="8C4F662C8B1F4BD0BBF1F0EA3B04FBE7">
    <w:name w:val="8C4F662C8B1F4BD0BBF1F0EA3B04FBE7"/>
    <w:rsid w:val="005F6F7E"/>
  </w:style>
  <w:style w:type="paragraph" w:customStyle="1" w:styleId="453EB2E0458C44E3904E404FEAC22CFA">
    <w:name w:val="453EB2E0458C44E3904E404FEAC22CFA"/>
    <w:rsid w:val="005F6F7E"/>
  </w:style>
  <w:style w:type="paragraph" w:customStyle="1" w:styleId="EDF15252A1F44726AC3FEDE8ED11ADB4">
    <w:name w:val="EDF15252A1F44726AC3FEDE8ED11ADB4"/>
    <w:rsid w:val="005F6F7E"/>
  </w:style>
  <w:style w:type="paragraph" w:customStyle="1" w:styleId="BCA8DB79A10C4C868AE4E8D7F89EEEDF">
    <w:name w:val="BCA8DB79A10C4C868AE4E8D7F89EEEDF"/>
    <w:rsid w:val="005F6F7E"/>
  </w:style>
  <w:style w:type="paragraph" w:customStyle="1" w:styleId="A81DDDC336CD45018CBD2F7634CC14ED">
    <w:name w:val="A81DDDC336CD45018CBD2F7634CC14ED"/>
    <w:rsid w:val="005F6F7E"/>
  </w:style>
  <w:style w:type="paragraph" w:customStyle="1" w:styleId="C1B2BA6528364BD891EA286114075106">
    <w:name w:val="C1B2BA6528364BD891EA286114075106"/>
    <w:rsid w:val="005F6F7E"/>
  </w:style>
  <w:style w:type="paragraph" w:customStyle="1" w:styleId="48E3B961AB17455FB0B4E77A77C6CE1B">
    <w:name w:val="48E3B961AB17455FB0B4E77A77C6CE1B"/>
    <w:rsid w:val="005F6F7E"/>
  </w:style>
  <w:style w:type="paragraph" w:customStyle="1" w:styleId="ED26A10B630040BCB719A44F109D4BDA">
    <w:name w:val="ED26A10B630040BCB719A44F109D4BDA"/>
    <w:rsid w:val="005F6F7E"/>
  </w:style>
  <w:style w:type="paragraph" w:customStyle="1" w:styleId="253B30D70C7F4DAFA06EDC2374040B57">
    <w:name w:val="253B30D70C7F4DAFA06EDC2374040B57"/>
    <w:rsid w:val="005F6F7E"/>
  </w:style>
  <w:style w:type="paragraph" w:customStyle="1" w:styleId="B4ABC56480A3413FA88BC72184B8DD22">
    <w:name w:val="B4ABC56480A3413FA88BC72184B8DD22"/>
    <w:rsid w:val="005F6F7E"/>
  </w:style>
  <w:style w:type="paragraph" w:customStyle="1" w:styleId="50FC692715FD40DFB9F44D3FCE55268F">
    <w:name w:val="50FC692715FD40DFB9F44D3FCE55268F"/>
    <w:rsid w:val="005F6F7E"/>
  </w:style>
  <w:style w:type="paragraph" w:customStyle="1" w:styleId="E9F4D01C7E114E0689ED84B8D3D4D845">
    <w:name w:val="E9F4D01C7E114E0689ED84B8D3D4D845"/>
    <w:rsid w:val="005F6F7E"/>
  </w:style>
  <w:style w:type="paragraph" w:customStyle="1" w:styleId="13A7C5A72C9645B1AE64843CD6B71D27">
    <w:name w:val="13A7C5A72C9645B1AE64843CD6B71D27"/>
    <w:rsid w:val="005F6F7E"/>
  </w:style>
  <w:style w:type="paragraph" w:customStyle="1" w:styleId="5311FEC8605B43A6ACDA247789A28D3C">
    <w:name w:val="5311FEC8605B43A6ACDA247789A28D3C"/>
    <w:rsid w:val="005F6F7E"/>
  </w:style>
  <w:style w:type="paragraph" w:customStyle="1" w:styleId="A9F22BB539954699A25579B14B08A52B">
    <w:name w:val="A9F22BB539954699A25579B14B08A52B"/>
    <w:rsid w:val="005F6F7E"/>
  </w:style>
  <w:style w:type="paragraph" w:customStyle="1" w:styleId="BAEE5AFF62DF48FB8297A890BD56CDF0">
    <w:name w:val="BAEE5AFF62DF48FB8297A890BD56CDF0"/>
    <w:rsid w:val="005F6F7E"/>
  </w:style>
  <w:style w:type="paragraph" w:customStyle="1" w:styleId="4D03CEC9A0484C1DBA45A81C8DB875F5">
    <w:name w:val="4D03CEC9A0484C1DBA45A81C8DB875F5"/>
    <w:rsid w:val="005F6F7E"/>
  </w:style>
  <w:style w:type="paragraph" w:customStyle="1" w:styleId="AA0738018D4D4003BE8A452D3EE1152D">
    <w:name w:val="AA0738018D4D4003BE8A452D3EE1152D"/>
    <w:rsid w:val="005F6F7E"/>
  </w:style>
  <w:style w:type="paragraph" w:customStyle="1" w:styleId="7757332FEA0C40A9B1B14923BBD6ACCE">
    <w:name w:val="7757332FEA0C40A9B1B14923BBD6ACCE"/>
    <w:rsid w:val="005F6F7E"/>
  </w:style>
  <w:style w:type="paragraph" w:customStyle="1" w:styleId="F30BCEBCAF5343E398977D5DF3902DCF">
    <w:name w:val="F30BCEBCAF5343E398977D5DF3902DCF"/>
    <w:rsid w:val="005F6F7E"/>
  </w:style>
  <w:style w:type="paragraph" w:customStyle="1" w:styleId="D1732F5A15AA406EAD585C4481C1412F">
    <w:name w:val="D1732F5A15AA406EAD585C4481C1412F"/>
    <w:rsid w:val="005F6F7E"/>
  </w:style>
  <w:style w:type="paragraph" w:customStyle="1" w:styleId="1B14C861537247379CF6C92D22789900">
    <w:name w:val="1B14C861537247379CF6C92D22789900"/>
    <w:rsid w:val="005F6F7E"/>
  </w:style>
  <w:style w:type="paragraph" w:customStyle="1" w:styleId="F1C915C3106F4DB8B59D4AD6F92BB28E">
    <w:name w:val="F1C915C3106F4DB8B59D4AD6F92BB28E"/>
    <w:rsid w:val="005F6F7E"/>
  </w:style>
  <w:style w:type="paragraph" w:customStyle="1" w:styleId="E959FD4905FF4D28AD8825998BA09CFF">
    <w:name w:val="E959FD4905FF4D28AD8825998BA09CFF"/>
    <w:rsid w:val="005F6F7E"/>
  </w:style>
  <w:style w:type="paragraph" w:customStyle="1" w:styleId="FF30CA8CEEFB4ABF9014D054001EFC3F">
    <w:name w:val="FF30CA8CEEFB4ABF9014D054001EFC3F"/>
    <w:rsid w:val="005F6F7E"/>
  </w:style>
  <w:style w:type="paragraph" w:customStyle="1" w:styleId="0EB54E2C09B746E8B4FD48C38DAB34DE">
    <w:name w:val="0EB54E2C09B746E8B4FD48C38DAB34DE"/>
    <w:rsid w:val="005F6F7E"/>
  </w:style>
  <w:style w:type="paragraph" w:customStyle="1" w:styleId="28C793EFE85A44D8A9F0CD40CE5CEC67">
    <w:name w:val="28C793EFE85A44D8A9F0CD40CE5CEC67"/>
    <w:rsid w:val="005F6F7E"/>
  </w:style>
  <w:style w:type="paragraph" w:customStyle="1" w:styleId="285218ADCFAB412AA2AE8CAD4DAC0C5E">
    <w:name w:val="285218ADCFAB412AA2AE8CAD4DAC0C5E"/>
    <w:rsid w:val="005F6F7E"/>
  </w:style>
  <w:style w:type="paragraph" w:customStyle="1" w:styleId="BFF3D2A3344A4A88B93883ABF63A091A">
    <w:name w:val="BFF3D2A3344A4A88B93883ABF63A091A"/>
    <w:rsid w:val="005F6F7E"/>
  </w:style>
  <w:style w:type="paragraph" w:customStyle="1" w:styleId="71BA7619DBF546888CFE2C35E06DE39C">
    <w:name w:val="71BA7619DBF546888CFE2C35E06DE39C"/>
    <w:rsid w:val="005F6F7E"/>
  </w:style>
  <w:style w:type="paragraph" w:customStyle="1" w:styleId="63382D5047F445AE92AA9D3E41FD3B59">
    <w:name w:val="63382D5047F445AE92AA9D3E41FD3B59"/>
    <w:rsid w:val="005F6F7E"/>
  </w:style>
  <w:style w:type="paragraph" w:customStyle="1" w:styleId="CBD6448B9DB84E0BB3F24DD0B2F5F185">
    <w:name w:val="CBD6448B9DB84E0BB3F24DD0B2F5F185"/>
    <w:rsid w:val="005F6F7E"/>
  </w:style>
  <w:style w:type="paragraph" w:customStyle="1" w:styleId="25D1B9F412314838BED8CB82A2802FD0">
    <w:name w:val="25D1B9F412314838BED8CB82A2802FD0"/>
    <w:rsid w:val="005F6F7E"/>
  </w:style>
  <w:style w:type="paragraph" w:customStyle="1" w:styleId="5E8C58475D2B44A48629C83179565FA2">
    <w:name w:val="5E8C58475D2B44A48629C83179565FA2"/>
    <w:rsid w:val="005F6F7E"/>
  </w:style>
  <w:style w:type="paragraph" w:customStyle="1" w:styleId="A09EB67C802149A49D923D1F29F6C1E0">
    <w:name w:val="A09EB67C802149A49D923D1F29F6C1E0"/>
    <w:rsid w:val="005F6F7E"/>
  </w:style>
  <w:style w:type="paragraph" w:customStyle="1" w:styleId="E2437C7DE6E0418ABF237DBF6E695062">
    <w:name w:val="E2437C7DE6E0418ABF237DBF6E695062"/>
    <w:rsid w:val="005F6F7E"/>
  </w:style>
  <w:style w:type="paragraph" w:customStyle="1" w:styleId="798CBCDCDBB74DB08B2645B328EDACC1">
    <w:name w:val="798CBCDCDBB74DB08B2645B328EDACC1"/>
    <w:rsid w:val="005F6F7E"/>
  </w:style>
  <w:style w:type="paragraph" w:customStyle="1" w:styleId="E71081F87A94489D952AE3FA96FCA3F1">
    <w:name w:val="E71081F87A94489D952AE3FA96FCA3F1"/>
    <w:rsid w:val="005F6F7E"/>
  </w:style>
  <w:style w:type="paragraph" w:customStyle="1" w:styleId="0A18F07E57124F51A39AD2812569CE90">
    <w:name w:val="0A18F07E57124F51A39AD2812569CE90"/>
    <w:rsid w:val="005F6F7E"/>
  </w:style>
  <w:style w:type="paragraph" w:customStyle="1" w:styleId="FEB6D5845F4B4CACA8094C9FDAF0159C">
    <w:name w:val="FEB6D5845F4B4CACA8094C9FDAF0159C"/>
    <w:rsid w:val="005F6F7E"/>
  </w:style>
  <w:style w:type="paragraph" w:customStyle="1" w:styleId="A144E3D3CF6B4C028DE3A7866127F424">
    <w:name w:val="A144E3D3CF6B4C028DE3A7866127F424"/>
    <w:rsid w:val="005F6F7E"/>
  </w:style>
  <w:style w:type="paragraph" w:customStyle="1" w:styleId="CAF361BD942347D286ECD2A9A9E240D1">
    <w:name w:val="CAF361BD942347D286ECD2A9A9E240D1"/>
    <w:rsid w:val="005F6F7E"/>
  </w:style>
  <w:style w:type="paragraph" w:customStyle="1" w:styleId="0000602025CF412AB3783FD324055658">
    <w:name w:val="0000602025CF412AB3783FD324055658"/>
    <w:rsid w:val="005F6F7E"/>
  </w:style>
  <w:style w:type="paragraph" w:customStyle="1" w:styleId="9449DF4B91044EC1B7BF4B39EC81292F">
    <w:name w:val="9449DF4B91044EC1B7BF4B39EC81292F"/>
    <w:rsid w:val="005F6F7E"/>
  </w:style>
  <w:style w:type="paragraph" w:customStyle="1" w:styleId="93D9EC706FDC4A3FA980E2CDC23AE5A2">
    <w:name w:val="93D9EC706FDC4A3FA980E2CDC23AE5A2"/>
    <w:rsid w:val="005F6F7E"/>
  </w:style>
  <w:style w:type="paragraph" w:customStyle="1" w:styleId="7D94789B65A94A4297A8DA4EF304933A">
    <w:name w:val="7D94789B65A94A4297A8DA4EF304933A"/>
    <w:rsid w:val="005F6F7E"/>
  </w:style>
  <w:style w:type="paragraph" w:customStyle="1" w:styleId="8E71FC7B3EE04E589075B7BE179B24A7">
    <w:name w:val="8E71FC7B3EE04E589075B7BE179B24A7"/>
    <w:rsid w:val="005F6F7E"/>
  </w:style>
  <w:style w:type="paragraph" w:customStyle="1" w:styleId="3714DB8D5A2248DE99EE10D7D05833C7">
    <w:name w:val="3714DB8D5A2248DE99EE10D7D05833C7"/>
    <w:rsid w:val="005F6F7E"/>
  </w:style>
  <w:style w:type="paragraph" w:customStyle="1" w:styleId="4423CE81C4A445C3844940FFBC582032">
    <w:name w:val="4423CE81C4A445C3844940FFBC582032"/>
    <w:rsid w:val="005F6F7E"/>
  </w:style>
  <w:style w:type="paragraph" w:customStyle="1" w:styleId="952199981A984058A75184899189CD1D">
    <w:name w:val="952199981A984058A75184899189CD1D"/>
    <w:rsid w:val="005F6F7E"/>
  </w:style>
  <w:style w:type="paragraph" w:customStyle="1" w:styleId="74C0F1D5096543FC9496E5A2001221BB">
    <w:name w:val="74C0F1D5096543FC9496E5A2001221BB"/>
    <w:rsid w:val="005F6F7E"/>
  </w:style>
  <w:style w:type="paragraph" w:customStyle="1" w:styleId="AFACDD43F6D94A5DB4212F6CEC544AEB">
    <w:name w:val="AFACDD43F6D94A5DB4212F6CEC544AEB"/>
    <w:rsid w:val="005F6F7E"/>
  </w:style>
  <w:style w:type="paragraph" w:customStyle="1" w:styleId="9E4C1EF1F30D4CC4896064CA7BF77759">
    <w:name w:val="9E4C1EF1F30D4CC4896064CA7BF77759"/>
    <w:rsid w:val="005F6F7E"/>
  </w:style>
  <w:style w:type="paragraph" w:customStyle="1" w:styleId="8D18205C0FF544A49A7FA8C9AA8EB4BC">
    <w:name w:val="8D18205C0FF544A49A7FA8C9AA8EB4BC"/>
    <w:rsid w:val="005F6F7E"/>
  </w:style>
  <w:style w:type="paragraph" w:customStyle="1" w:styleId="BBB60C803F7E4591A08C19284F9ED3F0">
    <w:name w:val="BBB60C803F7E4591A08C19284F9ED3F0"/>
    <w:rsid w:val="005F6F7E"/>
  </w:style>
  <w:style w:type="paragraph" w:customStyle="1" w:styleId="B1266D196E8D41098D027785E13DB94D">
    <w:name w:val="B1266D196E8D41098D027785E13DB94D"/>
    <w:rsid w:val="005F6F7E"/>
  </w:style>
  <w:style w:type="paragraph" w:customStyle="1" w:styleId="31308C39C2504B369D013C1A03B4FDD2">
    <w:name w:val="31308C39C2504B369D013C1A03B4FDD2"/>
    <w:rsid w:val="005F6F7E"/>
  </w:style>
  <w:style w:type="paragraph" w:customStyle="1" w:styleId="0CF7FA001BAD4C9A9F41E21C3AE3B8D7">
    <w:name w:val="0CF7FA001BAD4C9A9F41E21C3AE3B8D7"/>
    <w:rsid w:val="005F6F7E"/>
  </w:style>
  <w:style w:type="paragraph" w:customStyle="1" w:styleId="E37B723CEA2643668D6604BBD79F1349">
    <w:name w:val="E37B723CEA2643668D6604BBD79F1349"/>
    <w:rsid w:val="005F6F7E"/>
  </w:style>
  <w:style w:type="paragraph" w:customStyle="1" w:styleId="98D19E0663E34C2FA01E9A48665FEA30">
    <w:name w:val="98D19E0663E34C2FA01E9A48665FEA30"/>
    <w:rsid w:val="005F6F7E"/>
  </w:style>
  <w:style w:type="paragraph" w:customStyle="1" w:styleId="77686AA209D446258E420B865B0AFCA2">
    <w:name w:val="77686AA209D446258E420B865B0AFCA2"/>
    <w:rsid w:val="005F6F7E"/>
  </w:style>
  <w:style w:type="paragraph" w:customStyle="1" w:styleId="04F3B761E679488BBF582615598816A0">
    <w:name w:val="04F3B761E679488BBF582615598816A0"/>
    <w:rsid w:val="005F6F7E"/>
  </w:style>
  <w:style w:type="paragraph" w:customStyle="1" w:styleId="DAA530C6BB5D43CDAF7338936BB9C5BF">
    <w:name w:val="DAA530C6BB5D43CDAF7338936BB9C5BF"/>
    <w:rsid w:val="005F6F7E"/>
  </w:style>
  <w:style w:type="paragraph" w:customStyle="1" w:styleId="A06B9B2E4A094B2CA4A7C2D8D1404144">
    <w:name w:val="A06B9B2E4A094B2CA4A7C2D8D1404144"/>
    <w:rsid w:val="005F6F7E"/>
  </w:style>
  <w:style w:type="paragraph" w:customStyle="1" w:styleId="F403436D966944DCA3EDCFCE43D5AE7E">
    <w:name w:val="F403436D966944DCA3EDCFCE43D5AE7E"/>
    <w:rsid w:val="005F6F7E"/>
  </w:style>
  <w:style w:type="paragraph" w:customStyle="1" w:styleId="6558CB371A83424CA3E53F066FB557C6">
    <w:name w:val="6558CB371A83424CA3E53F066FB557C6"/>
    <w:rsid w:val="005F6F7E"/>
  </w:style>
  <w:style w:type="paragraph" w:customStyle="1" w:styleId="3C2EC649137F43109BAA723B04F12A96">
    <w:name w:val="3C2EC649137F43109BAA723B04F12A96"/>
    <w:rsid w:val="005F6F7E"/>
  </w:style>
  <w:style w:type="paragraph" w:customStyle="1" w:styleId="C1D54114902F42FE823C06BBA43E4EBA">
    <w:name w:val="C1D54114902F42FE823C06BBA43E4EBA"/>
    <w:rsid w:val="005F6F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0FD0A87E-1338-4544-A380-F7A82536C2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Absence request form.dotx</Template>
  <TotalTime>24</TotalTime>
  <Pages>1</Pages>
  <Words>295</Words>
  <Characters>1684</Characters>
  <Application>Microsoft Office Word</Application>
  <DocSecurity>0</DocSecurity>
  <Lines>14</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Absence request form</vt:lpstr>
      <vt:lpstr>    VEHICLE INFORMATION</vt:lpstr>
      <vt:lpstr>    The sale is subject to the following conditions and representations</vt:lpstr>
    </vt:vector>
  </TitlesOfParts>
  <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Absence request form</dc:title>
  <dc:creator>Alex</dc:creator>
  <cp:keywords/>
  <cp:lastModifiedBy>Alex</cp:lastModifiedBy>
  <cp:revision>6</cp:revision>
  <cp:lastPrinted>2002-03-04T17:04:00Z</cp:lastPrinted>
  <dcterms:created xsi:type="dcterms:W3CDTF">2017-11-07T12:43:00Z</dcterms:created>
  <dcterms:modified xsi:type="dcterms:W3CDTF">2017-11-07T13:11:00Z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TC061075401033</vt:lpwstr>
  </property>
</Properties>
</file>