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40CDB" w:rsidTr="00A40CDB">
        <w:sdt>
          <w:sdtPr>
            <w:alias w:val="Company"/>
            <w:tag w:val="Company"/>
            <w:id w:val="1934901071"/>
            <w:placeholder>
              <w:docPart w:val="CF7703D0852E4193AD6D14D463F47673"/>
            </w:placeholder>
            <w:temporary/>
            <w:showingPlcHdr/>
          </w:sdtPr>
          <w:sdtEndPr>
            <w:rPr>
              <w:b/>
              <w:sz w:val="42"/>
            </w:rPr>
          </w:sdtEndPr>
          <w:sdtContent>
            <w:tc>
              <w:tcPr>
                <w:tcW w:w="4428" w:type="dxa"/>
              </w:tcPr>
              <w:p w:rsidR="00A40CDB" w:rsidRDefault="0087445C" w:rsidP="00A40CDB">
                <w:r w:rsidRPr="0087445C">
                  <w:rPr>
                    <w:b/>
                    <w:sz w:val="42"/>
                  </w:rPr>
                  <w:t>[Company Name]</w:t>
                </w:r>
              </w:p>
            </w:tc>
          </w:sdtContent>
        </w:sdt>
        <w:tc>
          <w:tcPr>
            <w:tcW w:w="4428" w:type="dxa"/>
          </w:tcPr>
          <w:p w:rsidR="00A40CDB" w:rsidRDefault="00A40CDB" w:rsidP="00BE38AB">
            <w:pPr>
              <w:pStyle w:val="CompanyName"/>
            </w:pPr>
          </w:p>
        </w:tc>
      </w:tr>
    </w:tbl>
    <w:p w:rsidR="00467865" w:rsidRPr="00275BB5" w:rsidRDefault="0087445C" w:rsidP="00A40CDB">
      <w:pPr>
        <w:pStyle w:val="Heading1"/>
      </w:pPr>
      <w:r>
        <w:t>Petty Cash Reimbursement Request</w:t>
      </w:r>
    </w:p>
    <w:p w:rsidR="0087445C" w:rsidRPr="0087445C" w:rsidRDefault="0087445C" w:rsidP="0087445C">
      <w:pPr>
        <w:pStyle w:val="CompanyName"/>
        <w:jc w:val="left"/>
        <w:rPr>
          <w:b w:val="0"/>
        </w:rPr>
      </w:pPr>
      <w:r w:rsidRPr="0087445C">
        <w:rPr>
          <w:b w:val="0"/>
          <w:sz w:val="26"/>
        </w:rPr>
        <w:t>Note: Reimbursements from petty cash cannot exceed $50.00.</w:t>
      </w:r>
    </w:p>
    <w:tbl>
      <w:tblPr>
        <w:tblW w:w="5143" w:type="pct"/>
        <w:tblInd w:w="-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0"/>
        <w:gridCol w:w="6"/>
        <w:gridCol w:w="3360"/>
        <w:gridCol w:w="1729"/>
        <w:gridCol w:w="3363"/>
      </w:tblGrid>
      <w:tr w:rsidR="0087445C" w:rsidRPr="005114CE" w:rsidTr="0087445C">
        <w:trPr>
          <w:cantSplit/>
          <w:trHeight w:val="488"/>
        </w:trPr>
        <w:tc>
          <w:tcPr>
            <w:tcW w:w="1910" w:type="dxa"/>
            <w:vAlign w:val="bottom"/>
          </w:tcPr>
          <w:p w:rsidR="0087445C" w:rsidRPr="0087445C" w:rsidRDefault="0087445C" w:rsidP="0087445C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Date:</w:t>
            </w:r>
          </w:p>
        </w:tc>
        <w:tc>
          <w:tcPr>
            <w:tcW w:w="3366" w:type="dxa"/>
            <w:gridSpan w:val="2"/>
            <w:tcBorders>
              <w:bottom w:val="single" w:sz="4" w:space="0" w:color="595959" w:themeColor="text1" w:themeTint="A6"/>
            </w:tcBorders>
            <w:vAlign w:val="bottom"/>
          </w:tcPr>
          <w:p w:rsidR="0087445C" w:rsidRPr="00015037" w:rsidRDefault="0087445C" w:rsidP="00015037">
            <w:pPr>
              <w:pStyle w:val="FieldText"/>
            </w:pPr>
          </w:p>
        </w:tc>
        <w:tc>
          <w:tcPr>
            <w:tcW w:w="1729" w:type="dxa"/>
          </w:tcPr>
          <w:p w:rsidR="0087445C" w:rsidRPr="0087445C" w:rsidRDefault="0087445C" w:rsidP="0087445C">
            <w:pPr>
              <w:pStyle w:val="FieldText"/>
              <w:rPr>
                <w:rFonts w:ascii="Calibri" w:hAnsi="Calibri" w:cs="Calibri"/>
                <w:sz w:val="23"/>
              </w:rPr>
            </w:pPr>
          </w:p>
          <w:p w:rsidR="0087445C" w:rsidRPr="0087445C" w:rsidRDefault="0087445C" w:rsidP="0087445C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Department:</w:t>
            </w:r>
          </w:p>
        </w:tc>
        <w:tc>
          <w:tcPr>
            <w:tcW w:w="3363" w:type="dxa"/>
            <w:tcBorders>
              <w:bottom w:val="single" w:sz="4" w:space="0" w:color="595959" w:themeColor="text1" w:themeTint="A6"/>
            </w:tcBorders>
          </w:tcPr>
          <w:p w:rsidR="0087445C" w:rsidRDefault="0087445C" w:rsidP="00015037">
            <w:pPr>
              <w:pStyle w:val="FieldText"/>
            </w:pPr>
          </w:p>
          <w:p w:rsidR="0087445C" w:rsidRPr="0087445C" w:rsidRDefault="0087445C" w:rsidP="0087445C"/>
        </w:tc>
      </w:tr>
      <w:tr w:rsidR="0087445C" w:rsidRPr="005114CE" w:rsidTr="0087445C">
        <w:trPr>
          <w:cantSplit/>
          <w:trHeight w:val="488"/>
        </w:trPr>
        <w:tc>
          <w:tcPr>
            <w:tcW w:w="1916" w:type="dxa"/>
            <w:gridSpan w:val="2"/>
            <w:vAlign w:val="bottom"/>
          </w:tcPr>
          <w:p w:rsidR="0087445C" w:rsidRPr="0087445C" w:rsidRDefault="0087445C" w:rsidP="00A40CDB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Reimbursement Amount</w:t>
            </w:r>
          </w:p>
        </w:tc>
        <w:tc>
          <w:tcPr>
            <w:tcW w:w="33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87445C" w:rsidRPr="009C220D" w:rsidRDefault="0087445C" w:rsidP="00E56D52">
            <w:pPr>
              <w:pStyle w:val="FieldText"/>
            </w:pPr>
          </w:p>
        </w:tc>
        <w:tc>
          <w:tcPr>
            <w:tcW w:w="1729" w:type="dxa"/>
          </w:tcPr>
          <w:p w:rsidR="0087445C" w:rsidRPr="0087445C" w:rsidRDefault="0087445C" w:rsidP="0087445C">
            <w:pPr>
              <w:pStyle w:val="FieldText"/>
              <w:rPr>
                <w:rFonts w:ascii="Calibri" w:hAnsi="Calibri" w:cs="Calibri"/>
                <w:sz w:val="23"/>
              </w:rPr>
            </w:pPr>
          </w:p>
          <w:p w:rsidR="0087445C" w:rsidRPr="0087445C" w:rsidRDefault="0087445C" w:rsidP="0087445C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Requested by:</w:t>
            </w:r>
          </w:p>
        </w:tc>
        <w:tc>
          <w:tcPr>
            <w:tcW w:w="33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</w:tcPr>
          <w:p w:rsidR="0087445C" w:rsidRDefault="0087445C" w:rsidP="00E56D52">
            <w:pPr>
              <w:pStyle w:val="FieldText"/>
            </w:pPr>
          </w:p>
          <w:p w:rsidR="0087445C" w:rsidRPr="0087445C" w:rsidRDefault="0087445C" w:rsidP="0087445C"/>
        </w:tc>
      </w:tr>
      <w:tr w:rsidR="0087445C" w:rsidRPr="005114CE" w:rsidTr="0087445C">
        <w:trPr>
          <w:cantSplit/>
          <w:trHeight w:val="488"/>
        </w:trPr>
        <w:tc>
          <w:tcPr>
            <w:tcW w:w="1910" w:type="dxa"/>
            <w:vAlign w:val="bottom"/>
          </w:tcPr>
          <w:p w:rsidR="0087445C" w:rsidRPr="0087445C" w:rsidRDefault="0087445C" w:rsidP="00A40CDB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Description of Expense</w:t>
            </w:r>
          </w:p>
        </w:tc>
        <w:tc>
          <w:tcPr>
            <w:tcW w:w="8458" w:type="dxa"/>
            <w:gridSpan w:val="4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87445C" w:rsidRPr="009C220D" w:rsidRDefault="0087445C" w:rsidP="00E56D52">
            <w:pPr>
              <w:pStyle w:val="FieldText"/>
            </w:pPr>
          </w:p>
        </w:tc>
      </w:tr>
      <w:tr w:rsidR="0087445C" w:rsidRPr="005114CE" w:rsidTr="0087445C">
        <w:trPr>
          <w:cantSplit/>
          <w:trHeight w:val="488"/>
        </w:trPr>
        <w:tc>
          <w:tcPr>
            <w:tcW w:w="1910" w:type="dxa"/>
            <w:vAlign w:val="bottom"/>
          </w:tcPr>
          <w:p w:rsidR="0087445C" w:rsidRPr="0087445C" w:rsidRDefault="0087445C" w:rsidP="00A40CDB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Account#</w:t>
            </w:r>
          </w:p>
        </w:tc>
        <w:tc>
          <w:tcPr>
            <w:tcW w:w="3366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87445C" w:rsidRPr="009C220D" w:rsidRDefault="0087445C" w:rsidP="00E56D52">
            <w:pPr>
              <w:pStyle w:val="FieldText"/>
            </w:pPr>
          </w:p>
        </w:tc>
        <w:tc>
          <w:tcPr>
            <w:tcW w:w="1729" w:type="dxa"/>
          </w:tcPr>
          <w:p w:rsidR="0087445C" w:rsidRDefault="0087445C" w:rsidP="0087445C"/>
          <w:p w:rsidR="0087445C" w:rsidRPr="0087445C" w:rsidRDefault="0087445C" w:rsidP="0087445C">
            <w:pPr>
              <w:rPr>
                <w:rFonts w:ascii="Calibri" w:hAnsi="Calibri" w:cs="Calibri"/>
              </w:rPr>
            </w:pPr>
            <w:r w:rsidRPr="0087445C">
              <w:rPr>
                <w:rFonts w:ascii="Calibri" w:hAnsi="Calibri" w:cs="Calibri"/>
                <w:sz w:val="24"/>
              </w:rPr>
              <w:t>Approved by:</w:t>
            </w:r>
          </w:p>
        </w:tc>
        <w:tc>
          <w:tcPr>
            <w:tcW w:w="33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</w:tcPr>
          <w:p w:rsidR="0087445C" w:rsidRDefault="0087445C" w:rsidP="00E56D52">
            <w:pPr>
              <w:pStyle w:val="FieldText"/>
            </w:pPr>
          </w:p>
          <w:p w:rsidR="0087445C" w:rsidRPr="0087445C" w:rsidRDefault="0087445C" w:rsidP="0087445C"/>
        </w:tc>
      </w:tr>
      <w:tr w:rsidR="0087445C" w:rsidRPr="005114CE" w:rsidTr="0087445C">
        <w:trPr>
          <w:cantSplit/>
          <w:trHeight w:val="488"/>
        </w:trPr>
        <w:tc>
          <w:tcPr>
            <w:tcW w:w="1910" w:type="dxa"/>
            <w:vAlign w:val="bottom"/>
          </w:tcPr>
          <w:p w:rsidR="0087445C" w:rsidRPr="0087445C" w:rsidRDefault="0087445C" w:rsidP="00A40CDB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Signature:</w:t>
            </w:r>
          </w:p>
        </w:tc>
        <w:tc>
          <w:tcPr>
            <w:tcW w:w="8458" w:type="dxa"/>
            <w:gridSpan w:val="4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87445C" w:rsidRDefault="0087445C" w:rsidP="00E56D52">
            <w:pPr>
              <w:pStyle w:val="FieldText"/>
            </w:pPr>
          </w:p>
        </w:tc>
      </w:tr>
      <w:tr w:rsidR="0087445C" w:rsidRPr="005114CE" w:rsidTr="0087445C">
        <w:trPr>
          <w:cantSplit/>
          <w:trHeight w:val="488"/>
        </w:trPr>
        <w:tc>
          <w:tcPr>
            <w:tcW w:w="1910" w:type="dxa"/>
            <w:vAlign w:val="bottom"/>
          </w:tcPr>
          <w:p w:rsidR="0087445C" w:rsidRPr="0087445C" w:rsidRDefault="0087445C" w:rsidP="00A40CDB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Amount Approved:</w:t>
            </w:r>
          </w:p>
        </w:tc>
        <w:tc>
          <w:tcPr>
            <w:tcW w:w="3366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87445C" w:rsidRPr="009C220D" w:rsidRDefault="0087445C" w:rsidP="00E56D52">
            <w:pPr>
              <w:pStyle w:val="FieldText"/>
            </w:pPr>
          </w:p>
        </w:tc>
        <w:tc>
          <w:tcPr>
            <w:tcW w:w="1729" w:type="dxa"/>
          </w:tcPr>
          <w:p w:rsidR="0087445C" w:rsidRDefault="0087445C" w:rsidP="0087445C"/>
          <w:p w:rsidR="0087445C" w:rsidRPr="0087445C" w:rsidRDefault="0087445C" w:rsidP="0087445C">
            <w:pPr>
              <w:rPr>
                <w:rFonts w:ascii="Calibri" w:hAnsi="Calibri" w:cs="Calibri"/>
              </w:rPr>
            </w:pPr>
            <w:r w:rsidRPr="0087445C">
              <w:rPr>
                <w:rFonts w:ascii="Calibri" w:hAnsi="Calibri" w:cs="Calibri"/>
                <w:sz w:val="24"/>
              </w:rPr>
              <w:t>Received by:</w:t>
            </w:r>
          </w:p>
        </w:tc>
        <w:tc>
          <w:tcPr>
            <w:tcW w:w="33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</w:tcPr>
          <w:p w:rsidR="0087445C" w:rsidRDefault="0087445C" w:rsidP="00E56D52">
            <w:pPr>
              <w:pStyle w:val="FieldText"/>
            </w:pPr>
          </w:p>
          <w:p w:rsidR="0087445C" w:rsidRPr="0087445C" w:rsidRDefault="0087445C" w:rsidP="0087445C"/>
        </w:tc>
      </w:tr>
      <w:tr w:rsidR="0087445C" w:rsidRPr="005114CE" w:rsidTr="0087445C">
        <w:trPr>
          <w:cantSplit/>
          <w:trHeight w:val="488"/>
        </w:trPr>
        <w:tc>
          <w:tcPr>
            <w:tcW w:w="1910" w:type="dxa"/>
            <w:vAlign w:val="bottom"/>
          </w:tcPr>
          <w:p w:rsidR="0087445C" w:rsidRPr="0087445C" w:rsidRDefault="0087445C" w:rsidP="00A40CDB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Signature:</w:t>
            </w:r>
          </w:p>
        </w:tc>
        <w:tc>
          <w:tcPr>
            <w:tcW w:w="8458" w:type="dxa"/>
            <w:gridSpan w:val="4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87445C" w:rsidRDefault="0087445C" w:rsidP="00E56D52">
            <w:pPr>
              <w:pStyle w:val="FieldText"/>
            </w:pPr>
          </w:p>
        </w:tc>
      </w:tr>
    </w:tbl>
    <w:p w:rsidR="005F6E87" w:rsidRDefault="005F6E87" w:rsidP="004E34C6"/>
    <w:p w:rsidR="00FC4DEC" w:rsidRDefault="00FC4DEC" w:rsidP="004E34C6"/>
    <w:p w:rsidR="00FC4DEC" w:rsidRDefault="00FC4DEC" w:rsidP="004E34C6"/>
    <w:p w:rsidR="00FC4DEC" w:rsidRDefault="00FC4DEC" w:rsidP="004E34C6"/>
    <w:p w:rsidR="00FC4DEC" w:rsidRDefault="00FC4DEC" w:rsidP="004E34C6"/>
    <w:p w:rsidR="00FC4DEC" w:rsidRDefault="00FC4DEC" w:rsidP="004E34C6"/>
    <w:p w:rsidR="00FC4DEC" w:rsidRDefault="00FC4DEC" w:rsidP="004E34C6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C4DEC" w:rsidTr="007465A7">
        <w:sdt>
          <w:sdtPr>
            <w:alias w:val="Company"/>
            <w:tag w:val="Company"/>
            <w:id w:val="338972592"/>
            <w:placeholder>
              <w:docPart w:val="1544B273CB5B4A5BB9B7FF08F3740EF0"/>
            </w:placeholder>
            <w:temporary/>
            <w:showingPlcHdr/>
          </w:sdtPr>
          <w:sdtEndPr>
            <w:rPr>
              <w:b/>
              <w:sz w:val="42"/>
            </w:rPr>
          </w:sdtEndPr>
          <w:sdtContent>
            <w:tc>
              <w:tcPr>
                <w:tcW w:w="4428" w:type="dxa"/>
              </w:tcPr>
              <w:p w:rsidR="00FC4DEC" w:rsidRDefault="00FC4DEC" w:rsidP="007465A7">
                <w:r w:rsidRPr="0087445C">
                  <w:rPr>
                    <w:b/>
                    <w:sz w:val="42"/>
                  </w:rPr>
                  <w:t>[Company Name]</w:t>
                </w:r>
              </w:p>
            </w:tc>
          </w:sdtContent>
        </w:sdt>
        <w:tc>
          <w:tcPr>
            <w:tcW w:w="4428" w:type="dxa"/>
          </w:tcPr>
          <w:p w:rsidR="00FC4DEC" w:rsidRDefault="00FC4DEC" w:rsidP="007465A7">
            <w:pPr>
              <w:pStyle w:val="CompanyName"/>
            </w:pPr>
          </w:p>
        </w:tc>
      </w:tr>
    </w:tbl>
    <w:p w:rsidR="00FC4DEC" w:rsidRPr="00275BB5" w:rsidRDefault="00FC4DEC" w:rsidP="00FC4DEC">
      <w:pPr>
        <w:pStyle w:val="Heading1"/>
      </w:pPr>
      <w:r>
        <w:t>Petty Cash Reimbursement Request</w:t>
      </w:r>
    </w:p>
    <w:p w:rsidR="00FC4DEC" w:rsidRPr="0087445C" w:rsidRDefault="00FC4DEC" w:rsidP="00FC4DEC">
      <w:pPr>
        <w:pStyle w:val="CompanyName"/>
        <w:jc w:val="left"/>
        <w:rPr>
          <w:b w:val="0"/>
        </w:rPr>
      </w:pPr>
      <w:r w:rsidRPr="0087445C">
        <w:rPr>
          <w:b w:val="0"/>
          <w:sz w:val="26"/>
        </w:rPr>
        <w:t>Note: Reimbursements from petty cash cannot exceed $50.00.</w:t>
      </w:r>
    </w:p>
    <w:tbl>
      <w:tblPr>
        <w:tblW w:w="5143" w:type="pct"/>
        <w:tblInd w:w="-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0"/>
        <w:gridCol w:w="6"/>
        <w:gridCol w:w="3360"/>
        <w:gridCol w:w="1729"/>
        <w:gridCol w:w="3363"/>
      </w:tblGrid>
      <w:tr w:rsidR="00FC4DEC" w:rsidRPr="005114CE" w:rsidTr="007465A7">
        <w:trPr>
          <w:cantSplit/>
          <w:trHeight w:val="488"/>
        </w:trPr>
        <w:tc>
          <w:tcPr>
            <w:tcW w:w="1910" w:type="dxa"/>
            <w:vAlign w:val="bottom"/>
          </w:tcPr>
          <w:p w:rsidR="00FC4DEC" w:rsidRPr="0087445C" w:rsidRDefault="00FC4DEC" w:rsidP="007465A7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Date:</w:t>
            </w:r>
          </w:p>
        </w:tc>
        <w:tc>
          <w:tcPr>
            <w:tcW w:w="3366" w:type="dxa"/>
            <w:gridSpan w:val="2"/>
            <w:tcBorders>
              <w:bottom w:val="single" w:sz="4" w:space="0" w:color="595959" w:themeColor="text1" w:themeTint="A6"/>
            </w:tcBorders>
            <w:vAlign w:val="bottom"/>
          </w:tcPr>
          <w:p w:rsidR="00FC4DEC" w:rsidRPr="00015037" w:rsidRDefault="00FC4DEC" w:rsidP="007465A7">
            <w:pPr>
              <w:pStyle w:val="FieldText"/>
            </w:pPr>
          </w:p>
        </w:tc>
        <w:tc>
          <w:tcPr>
            <w:tcW w:w="1729" w:type="dxa"/>
          </w:tcPr>
          <w:p w:rsidR="00FC4DEC" w:rsidRPr="0087445C" w:rsidRDefault="00FC4DEC" w:rsidP="007465A7">
            <w:pPr>
              <w:pStyle w:val="FieldText"/>
              <w:rPr>
                <w:rFonts w:ascii="Calibri" w:hAnsi="Calibri" w:cs="Calibri"/>
                <w:sz w:val="23"/>
              </w:rPr>
            </w:pPr>
          </w:p>
          <w:p w:rsidR="00FC4DEC" w:rsidRPr="0087445C" w:rsidRDefault="00FC4DEC" w:rsidP="007465A7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Department:</w:t>
            </w:r>
          </w:p>
        </w:tc>
        <w:tc>
          <w:tcPr>
            <w:tcW w:w="3363" w:type="dxa"/>
            <w:tcBorders>
              <w:bottom w:val="single" w:sz="4" w:space="0" w:color="595959" w:themeColor="text1" w:themeTint="A6"/>
            </w:tcBorders>
          </w:tcPr>
          <w:p w:rsidR="00FC4DEC" w:rsidRDefault="00FC4DEC" w:rsidP="007465A7">
            <w:pPr>
              <w:pStyle w:val="FieldText"/>
            </w:pPr>
          </w:p>
          <w:p w:rsidR="00FC4DEC" w:rsidRPr="0087445C" w:rsidRDefault="00FC4DEC" w:rsidP="007465A7"/>
        </w:tc>
        <w:bookmarkStart w:id="0" w:name="_GoBack"/>
        <w:bookmarkEnd w:id="0"/>
      </w:tr>
      <w:tr w:rsidR="00FC4DEC" w:rsidRPr="005114CE" w:rsidTr="007465A7">
        <w:trPr>
          <w:cantSplit/>
          <w:trHeight w:val="488"/>
        </w:trPr>
        <w:tc>
          <w:tcPr>
            <w:tcW w:w="1916" w:type="dxa"/>
            <w:gridSpan w:val="2"/>
            <w:vAlign w:val="bottom"/>
          </w:tcPr>
          <w:p w:rsidR="00FC4DEC" w:rsidRPr="0087445C" w:rsidRDefault="00FC4DEC" w:rsidP="007465A7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Reimbursement Amount</w:t>
            </w:r>
          </w:p>
        </w:tc>
        <w:tc>
          <w:tcPr>
            <w:tcW w:w="3360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FC4DEC" w:rsidRPr="009C220D" w:rsidRDefault="00FC4DEC" w:rsidP="007465A7">
            <w:pPr>
              <w:pStyle w:val="FieldText"/>
            </w:pPr>
          </w:p>
        </w:tc>
        <w:tc>
          <w:tcPr>
            <w:tcW w:w="1729" w:type="dxa"/>
          </w:tcPr>
          <w:p w:rsidR="00FC4DEC" w:rsidRPr="0087445C" w:rsidRDefault="00FC4DEC" w:rsidP="007465A7">
            <w:pPr>
              <w:pStyle w:val="FieldText"/>
              <w:rPr>
                <w:rFonts w:ascii="Calibri" w:hAnsi="Calibri" w:cs="Calibri"/>
                <w:sz w:val="23"/>
              </w:rPr>
            </w:pPr>
          </w:p>
          <w:p w:rsidR="00FC4DEC" w:rsidRPr="0087445C" w:rsidRDefault="00FC4DEC" w:rsidP="007465A7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Requested by:</w:t>
            </w:r>
          </w:p>
        </w:tc>
        <w:tc>
          <w:tcPr>
            <w:tcW w:w="33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</w:tcPr>
          <w:p w:rsidR="00FC4DEC" w:rsidRDefault="00FC4DEC" w:rsidP="007465A7">
            <w:pPr>
              <w:pStyle w:val="FieldText"/>
            </w:pPr>
          </w:p>
          <w:p w:rsidR="00FC4DEC" w:rsidRPr="0087445C" w:rsidRDefault="00FC4DEC" w:rsidP="007465A7"/>
        </w:tc>
      </w:tr>
      <w:tr w:rsidR="00FC4DEC" w:rsidRPr="005114CE" w:rsidTr="007465A7">
        <w:trPr>
          <w:cantSplit/>
          <w:trHeight w:val="488"/>
        </w:trPr>
        <w:tc>
          <w:tcPr>
            <w:tcW w:w="1910" w:type="dxa"/>
            <w:vAlign w:val="bottom"/>
          </w:tcPr>
          <w:p w:rsidR="00FC4DEC" w:rsidRPr="0087445C" w:rsidRDefault="00FC4DEC" w:rsidP="007465A7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Description of Expense</w:t>
            </w:r>
          </w:p>
        </w:tc>
        <w:tc>
          <w:tcPr>
            <w:tcW w:w="8458" w:type="dxa"/>
            <w:gridSpan w:val="4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FC4DEC" w:rsidRPr="009C220D" w:rsidRDefault="00FC4DEC" w:rsidP="007465A7">
            <w:pPr>
              <w:pStyle w:val="FieldText"/>
            </w:pPr>
          </w:p>
        </w:tc>
      </w:tr>
      <w:tr w:rsidR="00FC4DEC" w:rsidRPr="005114CE" w:rsidTr="007465A7">
        <w:trPr>
          <w:cantSplit/>
          <w:trHeight w:val="488"/>
        </w:trPr>
        <w:tc>
          <w:tcPr>
            <w:tcW w:w="1910" w:type="dxa"/>
            <w:vAlign w:val="bottom"/>
          </w:tcPr>
          <w:p w:rsidR="00FC4DEC" w:rsidRPr="0087445C" w:rsidRDefault="00FC4DEC" w:rsidP="007465A7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Account#</w:t>
            </w:r>
          </w:p>
        </w:tc>
        <w:tc>
          <w:tcPr>
            <w:tcW w:w="3366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FC4DEC" w:rsidRPr="009C220D" w:rsidRDefault="00FC4DEC" w:rsidP="007465A7">
            <w:pPr>
              <w:pStyle w:val="FieldText"/>
            </w:pPr>
          </w:p>
        </w:tc>
        <w:tc>
          <w:tcPr>
            <w:tcW w:w="1729" w:type="dxa"/>
          </w:tcPr>
          <w:p w:rsidR="00FC4DEC" w:rsidRDefault="00FC4DEC" w:rsidP="007465A7"/>
          <w:p w:rsidR="00FC4DEC" w:rsidRPr="0087445C" w:rsidRDefault="00FC4DEC" w:rsidP="007465A7">
            <w:pPr>
              <w:rPr>
                <w:rFonts w:ascii="Calibri" w:hAnsi="Calibri" w:cs="Calibri"/>
              </w:rPr>
            </w:pPr>
            <w:r w:rsidRPr="0087445C">
              <w:rPr>
                <w:rFonts w:ascii="Calibri" w:hAnsi="Calibri" w:cs="Calibri"/>
                <w:sz w:val="24"/>
              </w:rPr>
              <w:t>Approved by:</w:t>
            </w:r>
          </w:p>
        </w:tc>
        <w:tc>
          <w:tcPr>
            <w:tcW w:w="33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</w:tcPr>
          <w:p w:rsidR="00FC4DEC" w:rsidRDefault="00FC4DEC" w:rsidP="007465A7">
            <w:pPr>
              <w:pStyle w:val="FieldText"/>
            </w:pPr>
          </w:p>
          <w:p w:rsidR="00FC4DEC" w:rsidRPr="0087445C" w:rsidRDefault="00FC4DEC" w:rsidP="007465A7"/>
        </w:tc>
      </w:tr>
      <w:tr w:rsidR="00FC4DEC" w:rsidRPr="005114CE" w:rsidTr="007465A7">
        <w:trPr>
          <w:cantSplit/>
          <w:trHeight w:val="488"/>
        </w:trPr>
        <w:tc>
          <w:tcPr>
            <w:tcW w:w="1910" w:type="dxa"/>
            <w:vAlign w:val="bottom"/>
          </w:tcPr>
          <w:p w:rsidR="00FC4DEC" w:rsidRPr="0087445C" w:rsidRDefault="00FC4DEC" w:rsidP="007465A7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Signature:</w:t>
            </w:r>
          </w:p>
        </w:tc>
        <w:tc>
          <w:tcPr>
            <w:tcW w:w="8458" w:type="dxa"/>
            <w:gridSpan w:val="4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FC4DEC" w:rsidRDefault="00FC4DEC" w:rsidP="007465A7">
            <w:pPr>
              <w:pStyle w:val="FieldText"/>
            </w:pPr>
          </w:p>
        </w:tc>
      </w:tr>
      <w:tr w:rsidR="00FC4DEC" w:rsidRPr="005114CE" w:rsidTr="007465A7">
        <w:trPr>
          <w:cantSplit/>
          <w:trHeight w:val="488"/>
        </w:trPr>
        <w:tc>
          <w:tcPr>
            <w:tcW w:w="1910" w:type="dxa"/>
            <w:vAlign w:val="bottom"/>
          </w:tcPr>
          <w:p w:rsidR="00FC4DEC" w:rsidRPr="0087445C" w:rsidRDefault="00FC4DEC" w:rsidP="007465A7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Amount Approved:</w:t>
            </w:r>
          </w:p>
        </w:tc>
        <w:tc>
          <w:tcPr>
            <w:tcW w:w="3366" w:type="dxa"/>
            <w:gridSpan w:val="2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FC4DEC" w:rsidRPr="009C220D" w:rsidRDefault="00FC4DEC" w:rsidP="007465A7">
            <w:pPr>
              <w:pStyle w:val="FieldText"/>
            </w:pPr>
          </w:p>
        </w:tc>
        <w:tc>
          <w:tcPr>
            <w:tcW w:w="1729" w:type="dxa"/>
          </w:tcPr>
          <w:p w:rsidR="00FC4DEC" w:rsidRDefault="00FC4DEC" w:rsidP="007465A7"/>
          <w:p w:rsidR="00FC4DEC" w:rsidRPr="0087445C" w:rsidRDefault="00FC4DEC" w:rsidP="007465A7">
            <w:pPr>
              <w:rPr>
                <w:rFonts w:ascii="Calibri" w:hAnsi="Calibri" w:cs="Calibri"/>
              </w:rPr>
            </w:pPr>
            <w:r w:rsidRPr="0087445C">
              <w:rPr>
                <w:rFonts w:ascii="Calibri" w:hAnsi="Calibri" w:cs="Calibri"/>
                <w:sz w:val="24"/>
              </w:rPr>
              <w:t>Received by:</w:t>
            </w:r>
          </w:p>
        </w:tc>
        <w:tc>
          <w:tcPr>
            <w:tcW w:w="3363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</w:tcPr>
          <w:p w:rsidR="00FC4DEC" w:rsidRDefault="00FC4DEC" w:rsidP="007465A7">
            <w:pPr>
              <w:pStyle w:val="FieldText"/>
            </w:pPr>
          </w:p>
          <w:p w:rsidR="00FC4DEC" w:rsidRPr="0087445C" w:rsidRDefault="00FC4DEC" w:rsidP="007465A7"/>
        </w:tc>
      </w:tr>
      <w:tr w:rsidR="00FC4DEC" w:rsidRPr="005114CE" w:rsidTr="007465A7">
        <w:trPr>
          <w:cantSplit/>
          <w:trHeight w:val="488"/>
        </w:trPr>
        <w:tc>
          <w:tcPr>
            <w:tcW w:w="1910" w:type="dxa"/>
            <w:vAlign w:val="bottom"/>
          </w:tcPr>
          <w:p w:rsidR="00FC4DEC" w:rsidRPr="0087445C" w:rsidRDefault="00FC4DEC" w:rsidP="007465A7">
            <w:pPr>
              <w:rPr>
                <w:rFonts w:ascii="Calibri" w:hAnsi="Calibri" w:cs="Calibri"/>
                <w:sz w:val="24"/>
              </w:rPr>
            </w:pPr>
            <w:r w:rsidRPr="0087445C">
              <w:rPr>
                <w:rFonts w:ascii="Calibri" w:hAnsi="Calibri" w:cs="Calibri"/>
                <w:sz w:val="24"/>
              </w:rPr>
              <w:t>Signature:</w:t>
            </w:r>
          </w:p>
        </w:tc>
        <w:tc>
          <w:tcPr>
            <w:tcW w:w="8458" w:type="dxa"/>
            <w:gridSpan w:val="4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vAlign w:val="bottom"/>
          </w:tcPr>
          <w:p w:rsidR="00FC4DEC" w:rsidRDefault="00FC4DEC" w:rsidP="007465A7">
            <w:pPr>
              <w:pStyle w:val="FieldText"/>
            </w:pPr>
          </w:p>
        </w:tc>
      </w:tr>
    </w:tbl>
    <w:p w:rsidR="00FC4DEC" w:rsidRPr="004E34C6" w:rsidRDefault="00FC4DEC" w:rsidP="00FC4DEC"/>
    <w:p w:rsidR="00FC4DEC" w:rsidRPr="004E34C6" w:rsidRDefault="00FC4DEC" w:rsidP="004E34C6"/>
    <w:sectPr w:rsidR="00FC4DEC" w:rsidRPr="004E34C6" w:rsidSect="00A40CD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45C"/>
    <w:rsid w:val="000071F7"/>
    <w:rsid w:val="00015037"/>
    <w:rsid w:val="0001529A"/>
    <w:rsid w:val="00022968"/>
    <w:rsid w:val="0002798A"/>
    <w:rsid w:val="00082A47"/>
    <w:rsid w:val="00083002"/>
    <w:rsid w:val="00087B85"/>
    <w:rsid w:val="000A01F1"/>
    <w:rsid w:val="000C1163"/>
    <w:rsid w:val="000D2539"/>
    <w:rsid w:val="000F2DF4"/>
    <w:rsid w:val="000F6783"/>
    <w:rsid w:val="0010227B"/>
    <w:rsid w:val="00120C95"/>
    <w:rsid w:val="001310C0"/>
    <w:rsid w:val="0014663E"/>
    <w:rsid w:val="001528F3"/>
    <w:rsid w:val="00180664"/>
    <w:rsid w:val="0021757F"/>
    <w:rsid w:val="00250014"/>
    <w:rsid w:val="00270B56"/>
    <w:rsid w:val="00275BB5"/>
    <w:rsid w:val="00286F6A"/>
    <w:rsid w:val="00291C8C"/>
    <w:rsid w:val="002A1ECE"/>
    <w:rsid w:val="002A2510"/>
    <w:rsid w:val="002B4D1D"/>
    <w:rsid w:val="002C0C43"/>
    <w:rsid w:val="002C10B1"/>
    <w:rsid w:val="002D222A"/>
    <w:rsid w:val="003076FD"/>
    <w:rsid w:val="00317005"/>
    <w:rsid w:val="00335259"/>
    <w:rsid w:val="00342FE0"/>
    <w:rsid w:val="003929F1"/>
    <w:rsid w:val="003A1B63"/>
    <w:rsid w:val="003A41A1"/>
    <w:rsid w:val="003B2326"/>
    <w:rsid w:val="00437ED0"/>
    <w:rsid w:val="00440CD8"/>
    <w:rsid w:val="0044297E"/>
    <w:rsid w:val="00443837"/>
    <w:rsid w:val="00450F66"/>
    <w:rsid w:val="00461739"/>
    <w:rsid w:val="00464A51"/>
    <w:rsid w:val="00467865"/>
    <w:rsid w:val="0048685F"/>
    <w:rsid w:val="004920DE"/>
    <w:rsid w:val="004A1437"/>
    <w:rsid w:val="004A4198"/>
    <w:rsid w:val="004A54EA"/>
    <w:rsid w:val="004B0578"/>
    <w:rsid w:val="004D48D1"/>
    <w:rsid w:val="004E34C6"/>
    <w:rsid w:val="004F62AD"/>
    <w:rsid w:val="00501AE8"/>
    <w:rsid w:val="00504B65"/>
    <w:rsid w:val="005114CE"/>
    <w:rsid w:val="0052122B"/>
    <w:rsid w:val="00525970"/>
    <w:rsid w:val="00542771"/>
    <w:rsid w:val="00545E04"/>
    <w:rsid w:val="00555106"/>
    <w:rsid w:val="005557F6"/>
    <w:rsid w:val="00563778"/>
    <w:rsid w:val="00563D3D"/>
    <w:rsid w:val="005A457B"/>
    <w:rsid w:val="005B4AE2"/>
    <w:rsid w:val="005E63CC"/>
    <w:rsid w:val="005F6E87"/>
    <w:rsid w:val="00606211"/>
    <w:rsid w:val="00613129"/>
    <w:rsid w:val="00617C65"/>
    <w:rsid w:val="00621401"/>
    <w:rsid w:val="006A498C"/>
    <w:rsid w:val="006D2635"/>
    <w:rsid w:val="006D779C"/>
    <w:rsid w:val="006E4F63"/>
    <w:rsid w:val="006E729E"/>
    <w:rsid w:val="007320E2"/>
    <w:rsid w:val="00735A14"/>
    <w:rsid w:val="0074229A"/>
    <w:rsid w:val="007602AC"/>
    <w:rsid w:val="00774B67"/>
    <w:rsid w:val="00793AC6"/>
    <w:rsid w:val="007A71DE"/>
    <w:rsid w:val="007B199B"/>
    <w:rsid w:val="007B6119"/>
    <w:rsid w:val="007E2A15"/>
    <w:rsid w:val="007E56C4"/>
    <w:rsid w:val="008107D6"/>
    <w:rsid w:val="00841645"/>
    <w:rsid w:val="00852EC6"/>
    <w:rsid w:val="0087445C"/>
    <w:rsid w:val="0088782D"/>
    <w:rsid w:val="008A24B1"/>
    <w:rsid w:val="008B7081"/>
    <w:rsid w:val="008C0214"/>
    <w:rsid w:val="00902964"/>
    <w:rsid w:val="0091346A"/>
    <w:rsid w:val="0094790F"/>
    <w:rsid w:val="00966B90"/>
    <w:rsid w:val="009735DF"/>
    <w:rsid w:val="009737B7"/>
    <w:rsid w:val="009802C4"/>
    <w:rsid w:val="009976D9"/>
    <w:rsid w:val="00997A3E"/>
    <w:rsid w:val="009A4EA3"/>
    <w:rsid w:val="009A55DC"/>
    <w:rsid w:val="009C220D"/>
    <w:rsid w:val="00A14032"/>
    <w:rsid w:val="00A211B2"/>
    <w:rsid w:val="00A2727E"/>
    <w:rsid w:val="00A35524"/>
    <w:rsid w:val="00A40CDB"/>
    <w:rsid w:val="00A43A90"/>
    <w:rsid w:val="00A74F99"/>
    <w:rsid w:val="00A82BA3"/>
    <w:rsid w:val="00A913B9"/>
    <w:rsid w:val="00A94ACC"/>
    <w:rsid w:val="00AA62F2"/>
    <w:rsid w:val="00AE6FA4"/>
    <w:rsid w:val="00AF16BA"/>
    <w:rsid w:val="00AF3A4E"/>
    <w:rsid w:val="00B03907"/>
    <w:rsid w:val="00B11811"/>
    <w:rsid w:val="00B120BE"/>
    <w:rsid w:val="00B311E1"/>
    <w:rsid w:val="00B348C0"/>
    <w:rsid w:val="00B4735C"/>
    <w:rsid w:val="00B90EC2"/>
    <w:rsid w:val="00BA268F"/>
    <w:rsid w:val="00BB406E"/>
    <w:rsid w:val="00BC14ED"/>
    <w:rsid w:val="00BE38AB"/>
    <w:rsid w:val="00C079CA"/>
    <w:rsid w:val="00C50BBD"/>
    <w:rsid w:val="00C67741"/>
    <w:rsid w:val="00C74647"/>
    <w:rsid w:val="00C76039"/>
    <w:rsid w:val="00C76480"/>
    <w:rsid w:val="00C7678D"/>
    <w:rsid w:val="00C80AD2"/>
    <w:rsid w:val="00C92FD6"/>
    <w:rsid w:val="00D14E73"/>
    <w:rsid w:val="00D6155E"/>
    <w:rsid w:val="00D86EA1"/>
    <w:rsid w:val="00DC47A2"/>
    <w:rsid w:val="00DD4C32"/>
    <w:rsid w:val="00DE1551"/>
    <w:rsid w:val="00DE7FB7"/>
    <w:rsid w:val="00E04D9F"/>
    <w:rsid w:val="00E20DDA"/>
    <w:rsid w:val="00E32A8B"/>
    <w:rsid w:val="00E36054"/>
    <w:rsid w:val="00E37E7B"/>
    <w:rsid w:val="00E46E04"/>
    <w:rsid w:val="00E56D52"/>
    <w:rsid w:val="00E87396"/>
    <w:rsid w:val="00EB478A"/>
    <w:rsid w:val="00EB6B6C"/>
    <w:rsid w:val="00EC1D7B"/>
    <w:rsid w:val="00EC42A3"/>
    <w:rsid w:val="00EE60E1"/>
    <w:rsid w:val="00F83033"/>
    <w:rsid w:val="00F966AA"/>
    <w:rsid w:val="00FB4F86"/>
    <w:rsid w:val="00FB538F"/>
    <w:rsid w:val="00FC3071"/>
    <w:rsid w:val="00FC4DEC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E84E3E"/>
  <w15:docId w15:val="{D239987E-8D86-4B18-8A4C-3AC7F95D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0BBD"/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C50BBD"/>
    <w:pPr>
      <w:spacing w:before="24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87445C"/>
    <w:pPr>
      <w:shd w:val="clear" w:color="auto" w:fill="0070C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A40CDB"/>
    <w:pPr>
      <w:outlineLvl w:val="2"/>
    </w:pPr>
    <w:rPr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FieldText">
    <w:name w:val="Field Text"/>
    <w:basedOn w:val="Normal"/>
    <w:next w:val="Normal"/>
    <w:link w:val="FieldTextChar"/>
    <w:qFormat/>
    <w:rsid w:val="00A40CDB"/>
    <w:rPr>
      <w:b/>
      <w:sz w:val="19"/>
      <w:szCs w:val="19"/>
    </w:rPr>
  </w:style>
  <w:style w:type="character" w:customStyle="1" w:styleId="FieldTextChar">
    <w:name w:val="Field Text Char"/>
    <w:basedOn w:val="DefaultParagraphFont"/>
    <w:link w:val="FieldText"/>
    <w:rsid w:val="00A40CDB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A40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015037"/>
    <w:pPr>
      <w:jc w:val="right"/>
    </w:pPr>
    <w:rPr>
      <w:rFonts w:asciiTheme="majorHAnsi" w:hAnsiTheme="majorHAnsi"/>
      <w:b/>
      <w:color w:val="404040" w:themeColor="text1" w:themeTint="BF"/>
      <w:sz w:val="36"/>
    </w:rPr>
  </w:style>
  <w:style w:type="character" w:styleId="PlaceholderText">
    <w:name w:val="Placeholder Text"/>
    <w:basedOn w:val="DefaultParagraphFont"/>
    <w:uiPriority w:val="99"/>
    <w:semiHidden/>
    <w:rsid w:val="00BE38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Absence%20request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7703D0852E4193AD6D14D463F476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1CE52D-2503-46B8-B39C-540B218E22AE}"/>
      </w:docPartPr>
      <w:docPartBody>
        <w:p w:rsidR="00000000" w:rsidRDefault="000A2EB1" w:rsidP="000A2EB1">
          <w:pPr>
            <w:pStyle w:val="CF7703D0852E4193AD6D14D463F47673"/>
          </w:pPr>
          <w:r>
            <w:t>[Company Name]</w:t>
          </w:r>
        </w:p>
      </w:docPartBody>
    </w:docPart>
    <w:docPart>
      <w:docPartPr>
        <w:name w:val="1544B273CB5B4A5BB9B7FF08F3740E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60B254-F1FE-4D35-8638-A1132967672A}"/>
      </w:docPartPr>
      <w:docPartBody>
        <w:p w:rsidR="00000000" w:rsidRDefault="000A2EB1" w:rsidP="000A2EB1">
          <w:pPr>
            <w:pStyle w:val="1544B273CB5B4A5BB9B7FF08F3740EF0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EB1"/>
    <w:rsid w:val="000A2EB1"/>
    <w:rsid w:val="00CC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3EE065E95EF457BA12BA9A24212DA9C">
    <w:name w:val="A3EE065E95EF457BA12BA9A24212DA9C"/>
  </w:style>
  <w:style w:type="paragraph" w:customStyle="1" w:styleId="CF7703D0852E4193AD6D14D463F47673">
    <w:name w:val="CF7703D0852E4193AD6D14D463F47673"/>
    <w:rsid w:val="000A2EB1"/>
  </w:style>
  <w:style w:type="paragraph" w:customStyle="1" w:styleId="1544B273CB5B4A5BB9B7FF08F3740EF0">
    <w:name w:val="1544B273CB5B4A5BB9B7FF08F3740EF0"/>
    <w:rsid w:val="000A2E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FD0A87E-1338-4544-A380-F7A82536C2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Absence request form.dotx</Template>
  <TotalTime>10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Absence request form</vt:lpstr>
      <vt:lpstr>Petty Cash Reimbursement Request</vt:lpstr>
      <vt:lpstr>Petty Cash Reimbursement Request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Absence request form</dc:title>
  <dc:creator>Alex</dc:creator>
  <cp:keywords/>
  <cp:lastModifiedBy>Alex</cp:lastModifiedBy>
  <cp:revision>2</cp:revision>
  <cp:lastPrinted>2002-03-04T17:04:00Z</cp:lastPrinted>
  <dcterms:created xsi:type="dcterms:W3CDTF">2017-08-04T11:43:00Z</dcterms:created>
  <dcterms:modified xsi:type="dcterms:W3CDTF">2017-08-04T11:55:00Z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TC061075401033</vt:lpwstr>
  </property>
</Properties>
</file>