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4815"/>
      </w:tblGrid>
      <w:tr w:rsidR="002B652C" w:rsidTr="002B652C">
        <w:tc>
          <w:tcPr>
            <w:tcW w:w="4788" w:type="dxa"/>
          </w:tcPr>
          <w:p w:rsidR="002B652C" w:rsidRDefault="002B652C" w:rsidP="002B652C"/>
        </w:tc>
        <w:tc>
          <w:tcPr>
            <w:tcW w:w="4788" w:type="dxa"/>
          </w:tcPr>
          <w:p w:rsidR="002B652C" w:rsidRPr="00B66F28" w:rsidRDefault="00B66F28" w:rsidP="002B652C">
            <w:pPr>
              <w:pStyle w:val="CompanyName"/>
            </w:pPr>
            <w:r w:rsidRPr="00B66F28">
              <w:t>[HOSPITAL NAME]</w:t>
            </w:r>
          </w:p>
        </w:tc>
      </w:tr>
    </w:tbl>
    <w:p w:rsidR="00467865" w:rsidRPr="00123FF9" w:rsidRDefault="00B66F28" w:rsidP="002B652C">
      <w:pPr>
        <w:pStyle w:val="Heading1"/>
        <w:rPr>
          <w:sz w:val="38"/>
        </w:rPr>
      </w:pPr>
      <w:r w:rsidRPr="00123FF9">
        <w:rPr>
          <w:sz w:val="38"/>
        </w:rPr>
        <w:t>Patient Grievance Form</w:t>
      </w:r>
    </w:p>
    <w:p w:rsidR="002B652C" w:rsidRPr="00B66F28" w:rsidRDefault="002B652C" w:rsidP="00B66F28">
      <w:pPr>
        <w:pStyle w:val="Heading3"/>
        <w:rPr>
          <w:b/>
          <w:sz w:val="26"/>
        </w:rPr>
      </w:pPr>
      <w:r w:rsidRPr="00B66F28">
        <w:rPr>
          <w:b/>
          <w:sz w:val="26"/>
        </w:rPr>
        <w:t>Personal Information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74"/>
        <w:gridCol w:w="4290"/>
        <w:gridCol w:w="2228"/>
        <w:gridCol w:w="1538"/>
      </w:tblGrid>
      <w:tr w:rsidR="008E72CF" w:rsidRPr="00B66F28" w:rsidTr="00123FF9">
        <w:trPr>
          <w:trHeight w:val="432"/>
        </w:trPr>
        <w:tc>
          <w:tcPr>
            <w:tcW w:w="1575" w:type="dxa"/>
            <w:vAlign w:val="bottom"/>
          </w:tcPr>
          <w:p w:rsidR="00CC6BB1" w:rsidRPr="00B66F28" w:rsidRDefault="00CC6BB1" w:rsidP="00B66F28">
            <w:pPr>
              <w:pStyle w:val="Heading3"/>
            </w:pPr>
            <w:r w:rsidRPr="00B66F28">
              <w:rPr>
                <w:sz w:val="24"/>
              </w:rPr>
              <w:t>Full Name:</w:t>
            </w:r>
          </w:p>
        </w:tc>
        <w:tc>
          <w:tcPr>
            <w:tcW w:w="4290" w:type="dxa"/>
            <w:tcBorders>
              <w:bottom w:val="single" w:sz="4" w:space="0" w:color="595959" w:themeColor="text1" w:themeTint="A6"/>
            </w:tcBorders>
            <w:vAlign w:val="bottom"/>
          </w:tcPr>
          <w:p w:rsidR="00CC6BB1" w:rsidRPr="00B66F28" w:rsidRDefault="00CC6BB1" w:rsidP="00B66F28">
            <w:pPr>
              <w:pStyle w:val="Heading3"/>
            </w:pPr>
          </w:p>
        </w:tc>
        <w:tc>
          <w:tcPr>
            <w:tcW w:w="2227" w:type="dxa"/>
            <w:tcBorders>
              <w:bottom w:val="single" w:sz="4" w:space="0" w:color="595959" w:themeColor="text1" w:themeTint="A6"/>
            </w:tcBorders>
            <w:vAlign w:val="bottom"/>
          </w:tcPr>
          <w:p w:rsidR="00CC6BB1" w:rsidRPr="00B66F28" w:rsidRDefault="00CC6BB1" w:rsidP="00B66F28">
            <w:pPr>
              <w:pStyle w:val="Heading3"/>
            </w:pPr>
          </w:p>
        </w:tc>
        <w:tc>
          <w:tcPr>
            <w:tcW w:w="1538" w:type="dxa"/>
            <w:tcBorders>
              <w:bottom w:val="single" w:sz="4" w:space="0" w:color="595959" w:themeColor="text1" w:themeTint="A6"/>
            </w:tcBorders>
            <w:vAlign w:val="bottom"/>
          </w:tcPr>
          <w:p w:rsidR="00CC6BB1" w:rsidRPr="00B66F28" w:rsidRDefault="00CC6BB1" w:rsidP="00B66F28">
            <w:pPr>
              <w:pStyle w:val="Heading3"/>
            </w:pPr>
          </w:p>
        </w:tc>
      </w:tr>
      <w:tr w:rsidR="002B652C" w:rsidRPr="00B66F28" w:rsidTr="00123FF9">
        <w:tc>
          <w:tcPr>
            <w:tcW w:w="1575" w:type="dxa"/>
            <w:vAlign w:val="bottom"/>
          </w:tcPr>
          <w:p w:rsidR="002B652C" w:rsidRPr="00B66F28" w:rsidRDefault="002B652C" w:rsidP="00B66F28">
            <w:pPr>
              <w:pStyle w:val="Heading3"/>
              <w:rPr>
                <w:sz w:val="18"/>
              </w:rPr>
            </w:pPr>
          </w:p>
        </w:tc>
        <w:tc>
          <w:tcPr>
            <w:tcW w:w="4290" w:type="dxa"/>
            <w:tcBorders>
              <w:top w:val="single" w:sz="4" w:space="0" w:color="595959" w:themeColor="text1" w:themeTint="A6"/>
            </w:tcBorders>
            <w:vAlign w:val="bottom"/>
          </w:tcPr>
          <w:p w:rsidR="002B652C" w:rsidRPr="00B66F28" w:rsidRDefault="002B652C" w:rsidP="00B66F28">
            <w:pPr>
              <w:pStyle w:val="Heading3"/>
              <w:rPr>
                <w:sz w:val="18"/>
              </w:rPr>
            </w:pPr>
            <w:r w:rsidRPr="00B66F28">
              <w:rPr>
                <w:sz w:val="18"/>
              </w:rPr>
              <w:t>Last</w:t>
            </w:r>
          </w:p>
        </w:tc>
        <w:tc>
          <w:tcPr>
            <w:tcW w:w="2227" w:type="dxa"/>
            <w:tcBorders>
              <w:top w:val="single" w:sz="4" w:space="0" w:color="595959" w:themeColor="text1" w:themeTint="A6"/>
            </w:tcBorders>
            <w:vAlign w:val="bottom"/>
          </w:tcPr>
          <w:p w:rsidR="002B652C" w:rsidRPr="00B66F28" w:rsidRDefault="002B652C" w:rsidP="00B66F28">
            <w:pPr>
              <w:pStyle w:val="Heading3"/>
              <w:rPr>
                <w:sz w:val="18"/>
              </w:rPr>
            </w:pPr>
            <w:r w:rsidRPr="00B66F28">
              <w:rPr>
                <w:sz w:val="18"/>
              </w:rPr>
              <w:t>First</w:t>
            </w:r>
          </w:p>
        </w:tc>
        <w:tc>
          <w:tcPr>
            <w:tcW w:w="1538" w:type="dxa"/>
            <w:tcBorders>
              <w:top w:val="single" w:sz="4" w:space="0" w:color="595959" w:themeColor="text1" w:themeTint="A6"/>
            </w:tcBorders>
            <w:vAlign w:val="bottom"/>
          </w:tcPr>
          <w:p w:rsidR="002B652C" w:rsidRPr="00B66F28" w:rsidRDefault="002B652C" w:rsidP="00B66F28">
            <w:pPr>
              <w:pStyle w:val="Heading3"/>
              <w:rPr>
                <w:sz w:val="18"/>
              </w:rPr>
            </w:pPr>
            <w:r w:rsidRPr="00B66F28">
              <w:rPr>
                <w:sz w:val="18"/>
              </w:rPr>
              <w:t>M.I.</w:t>
            </w:r>
          </w:p>
        </w:tc>
      </w:tr>
      <w:tr w:rsidR="00277CF7" w:rsidRPr="00B66F28" w:rsidTr="00123FF9">
        <w:trPr>
          <w:trHeight w:val="288"/>
        </w:trPr>
        <w:tc>
          <w:tcPr>
            <w:tcW w:w="1574" w:type="dxa"/>
            <w:vAlign w:val="bottom"/>
          </w:tcPr>
          <w:p w:rsidR="00A82BA3" w:rsidRPr="00B66F28" w:rsidRDefault="00A82BA3" w:rsidP="00B66F28">
            <w:pPr>
              <w:pStyle w:val="Heading3"/>
            </w:pPr>
            <w:r w:rsidRPr="00B66F28">
              <w:rPr>
                <w:sz w:val="24"/>
              </w:rPr>
              <w:t>Address:</w:t>
            </w:r>
          </w:p>
        </w:tc>
        <w:tc>
          <w:tcPr>
            <w:tcW w:w="6518" w:type="dxa"/>
            <w:gridSpan w:val="2"/>
            <w:tcBorders>
              <w:bottom w:val="single" w:sz="4" w:space="0" w:color="595959" w:themeColor="text1" w:themeTint="A6"/>
            </w:tcBorders>
            <w:vAlign w:val="bottom"/>
          </w:tcPr>
          <w:p w:rsidR="00A82BA3" w:rsidRPr="00B66F28" w:rsidRDefault="00A82BA3" w:rsidP="00B66F28">
            <w:pPr>
              <w:pStyle w:val="Heading3"/>
            </w:pPr>
          </w:p>
        </w:tc>
        <w:tc>
          <w:tcPr>
            <w:tcW w:w="1538" w:type="dxa"/>
            <w:tcBorders>
              <w:bottom w:val="single" w:sz="4" w:space="0" w:color="595959" w:themeColor="text1" w:themeTint="A6"/>
            </w:tcBorders>
            <w:vAlign w:val="bottom"/>
          </w:tcPr>
          <w:p w:rsidR="00A82BA3" w:rsidRPr="00B66F28" w:rsidRDefault="00A82BA3" w:rsidP="00B66F28">
            <w:pPr>
              <w:pStyle w:val="Heading3"/>
            </w:pPr>
          </w:p>
        </w:tc>
      </w:tr>
      <w:tr w:rsidR="002B652C" w:rsidRPr="00B66F28" w:rsidTr="00123FF9">
        <w:tc>
          <w:tcPr>
            <w:tcW w:w="1574" w:type="dxa"/>
            <w:vAlign w:val="bottom"/>
          </w:tcPr>
          <w:p w:rsidR="002B652C" w:rsidRPr="00B66F28" w:rsidRDefault="002B652C" w:rsidP="00B66F28">
            <w:pPr>
              <w:pStyle w:val="Heading3"/>
            </w:pPr>
          </w:p>
        </w:tc>
        <w:tc>
          <w:tcPr>
            <w:tcW w:w="6518" w:type="dxa"/>
            <w:gridSpan w:val="2"/>
            <w:tcBorders>
              <w:top w:val="single" w:sz="4" w:space="0" w:color="595959" w:themeColor="text1" w:themeTint="A6"/>
            </w:tcBorders>
            <w:vAlign w:val="bottom"/>
          </w:tcPr>
          <w:p w:rsidR="002B652C" w:rsidRPr="00B66F28" w:rsidRDefault="002B652C" w:rsidP="00B66F28">
            <w:pPr>
              <w:pStyle w:val="Heading3"/>
            </w:pPr>
            <w:r w:rsidRPr="00B66F28">
              <w:t>Street Address</w:t>
            </w:r>
          </w:p>
        </w:tc>
        <w:tc>
          <w:tcPr>
            <w:tcW w:w="1538" w:type="dxa"/>
            <w:tcBorders>
              <w:top w:val="single" w:sz="4" w:space="0" w:color="595959" w:themeColor="text1" w:themeTint="A6"/>
            </w:tcBorders>
            <w:vAlign w:val="bottom"/>
          </w:tcPr>
          <w:p w:rsidR="002B652C" w:rsidRPr="00B66F28" w:rsidRDefault="002B652C" w:rsidP="00B66F28">
            <w:pPr>
              <w:pStyle w:val="Heading3"/>
            </w:pPr>
            <w:r w:rsidRPr="00B66F28">
              <w:t>Apartment/Unit #</w:t>
            </w:r>
          </w:p>
        </w:tc>
      </w:tr>
    </w:tbl>
    <w:p w:rsidR="002B652C" w:rsidRPr="00B66F28" w:rsidRDefault="002B652C" w:rsidP="00B66F28">
      <w:pPr>
        <w:pStyle w:val="Heading3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74"/>
        <w:gridCol w:w="1759"/>
        <w:gridCol w:w="1170"/>
        <w:gridCol w:w="312"/>
        <w:gridCol w:w="1307"/>
        <w:gridCol w:w="763"/>
        <w:gridCol w:w="1207"/>
        <w:gridCol w:w="1538"/>
      </w:tblGrid>
      <w:tr w:rsidR="00C76039" w:rsidRPr="00B66F28" w:rsidTr="00123FF9">
        <w:trPr>
          <w:trHeight w:val="288"/>
        </w:trPr>
        <w:tc>
          <w:tcPr>
            <w:tcW w:w="1574" w:type="dxa"/>
            <w:vAlign w:val="bottom"/>
          </w:tcPr>
          <w:p w:rsidR="00C76039" w:rsidRPr="00B66F28" w:rsidRDefault="00C76039" w:rsidP="00B66F28">
            <w:pPr>
              <w:pStyle w:val="Heading3"/>
            </w:pPr>
          </w:p>
        </w:tc>
        <w:tc>
          <w:tcPr>
            <w:tcW w:w="5311" w:type="dxa"/>
            <w:gridSpan w:val="5"/>
            <w:tcBorders>
              <w:bottom w:val="single" w:sz="4" w:space="0" w:color="595959" w:themeColor="text1" w:themeTint="A6"/>
            </w:tcBorders>
            <w:vAlign w:val="bottom"/>
          </w:tcPr>
          <w:p w:rsidR="00C76039" w:rsidRPr="00B66F28" w:rsidRDefault="00C76039" w:rsidP="00B66F28">
            <w:pPr>
              <w:pStyle w:val="Heading3"/>
            </w:pPr>
          </w:p>
        </w:tc>
        <w:tc>
          <w:tcPr>
            <w:tcW w:w="1207" w:type="dxa"/>
            <w:tcBorders>
              <w:bottom w:val="single" w:sz="4" w:space="0" w:color="595959" w:themeColor="text1" w:themeTint="A6"/>
            </w:tcBorders>
            <w:vAlign w:val="bottom"/>
          </w:tcPr>
          <w:p w:rsidR="00C76039" w:rsidRPr="00B66F28" w:rsidRDefault="00C76039" w:rsidP="00B66F28">
            <w:pPr>
              <w:pStyle w:val="Heading3"/>
            </w:pPr>
          </w:p>
        </w:tc>
        <w:tc>
          <w:tcPr>
            <w:tcW w:w="1538" w:type="dxa"/>
            <w:tcBorders>
              <w:bottom w:val="single" w:sz="4" w:space="0" w:color="595959" w:themeColor="text1" w:themeTint="A6"/>
            </w:tcBorders>
            <w:vAlign w:val="bottom"/>
          </w:tcPr>
          <w:p w:rsidR="00C76039" w:rsidRPr="00B66F28" w:rsidRDefault="00C76039" w:rsidP="00B66F28">
            <w:pPr>
              <w:pStyle w:val="Heading3"/>
            </w:pPr>
          </w:p>
        </w:tc>
      </w:tr>
      <w:tr w:rsidR="002B652C" w:rsidRPr="00B66F28" w:rsidTr="00123FF9">
        <w:tc>
          <w:tcPr>
            <w:tcW w:w="1574" w:type="dxa"/>
            <w:vAlign w:val="bottom"/>
          </w:tcPr>
          <w:p w:rsidR="002B652C" w:rsidRPr="00B66F28" w:rsidRDefault="002B652C" w:rsidP="00B66F28">
            <w:pPr>
              <w:pStyle w:val="Heading3"/>
            </w:pPr>
          </w:p>
        </w:tc>
        <w:tc>
          <w:tcPr>
            <w:tcW w:w="5311" w:type="dxa"/>
            <w:gridSpan w:val="5"/>
            <w:tcBorders>
              <w:top w:val="single" w:sz="4" w:space="0" w:color="595959" w:themeColor="text1" w:themeTint="A6"/>
            </w:tcBorders>
            <w:vAlign w:val="bottom"/>
          </w:tcPr>
          <w:p w:rsidR="002B652C" w:rsidRPr="00B66F28" w:rsidRDefault="002B652C" w:rsidP="00B66F28">
            <w:pPr>
              <w:pStyle w:val="Heading3"/>
            </w:pPr>
            <w:r w:rsidRPr="00B66F28">
              <w:t>City</w:t>
            </w:r>
          </w:p>
        </w:tc>
        <w:tc>
          <w:tcPr>
            <w:tcW w:w="1207" w:type="dxa"/>
            <w:tcBorders>
              <w:top w:val="single" w:sz="4" w:space="0" w:color="595959" w:themeColor="text1" w:themeTint="A6"/>
            </w:tcBorders>
            <w:vAlign w:val="bottom"/>
          </w:tcPr>
          <w:p w:rsidR="002B652C" w:rsidRPr="00B66F28" w:rsidRDefault="002B652C" w:rsidP="00B66F28">
            <w:pPr>
              <w:pStyle w:val="Heading3"/>
            </w:pPr>
            <w:r w:rsidRPr="00B66F28">
              <w:t>State</w:t>
            </w:r>
          </w:p>
        </w:tc>
        <w:tc>
          <w:tcPr>
            <w:tcW w:w="1538" w:type="dxa"/>
            <w:tcBorders>
              <w:top w:val="single" w:sz="4" w:space="0" w:color="595959" w:themeColor="text1" w:themeTint="A6"/>
            </w:tcBorders>
            <w:vAlign w:val="bottom"/>
          </w:tcPr>
          <w:p w:rsidR="002B652C" w:rsidRPr="00B66F28" w:rsidRDefault="002B652C" w:rsidP="00B66F28">
            <w:pPr>
              <w:pStyle w:val="Heading3"/>
            </w:pPr>
            <w:r w:rsidRPr="00B66F28">
              <w:t>ZIP Code</w:t>
            </w:r>
          </w:p>
        </w:tc>
      </w:tr>
      <w:tr w:rsidR="00277CF7" w:rsidRPr="00B66F28" w:rsidTr="00123FF9">
        <w:trPr>
          <w:trHeight w:val="288"/>
        </w:trPr>
        <w:tc>
          <w:tcPr>
            <w:tcW w:w="1574" w:type="dxa"/>
            <w:vAlign w:val="bottom"/>
          </w:tcPr>
          <w:p w:rsidR="00841645" w:rsidRPr="00B66F28" w:rsidRDefault="00CC6BB1" w:rsidP="00B66F28">
            <w:pPr>
              <w:pStyle w:val="Heading3"/>
            </w:pPr>
            <w:r w:rsidRPr="00B66F28">
              <w:rPr>
                <w:sz w:val="24"/>
              </w:rPr>
              <w:t xml:space="preserve">Home </w:t>
            </w:r>
            <w:r w:rsidR="00841645" w:rsidRPr="00B66F28">
              <w:rPr>
                <w:sz w:val="24"/>
              </w:rPr>
              <w:t>Phone</w:t>
            </w:r>
            <w:r w:rsidR="00841645" w:rsidRPr="00B66F28">
              <w:t>:</w:t>
            </w:r>
          </w:p>
        </w:tc>
        <w:tc>
          <w:tcPr>
            <w:tcW w:w="2929" w:type="dxa"/>
            <w:gridSpan w:val="2"/>
            <w:vAlign w:val="bottom"/>
          </w:tcPr>
          <w:p w:rsidR="00841645" w:rsidRPr="00B66F28" w:rsidRDefault="00841645" w:rsidP="00B66F28">
            <w:pPr>
              <w:pStyle w:val="Heading3"/>
            </w:pPr>
          </w:p>
        </w:tc>
        <w:tc>
          <w:tcPr>
            <w:tcW w:w="1619" w:type="dxa"/>
            <w:gridSpan w:val="2"/>
            <w:vAlign w:val="bottom"/>
          </w:tcPr>
          <w:p w:rsidR="00841645" w:rsidRPr="00B66F28" w:rsidRDefault="00277CF7" w:rsidP="00B66F28">
            <w:pPr>
              <w:pStyle w:val="Heading3"/>
            </w:pPr>
            <w:r w:rsidRPr="00B66F28">
              <w:t xml:space="preserve">Alternate </w:t>
            </w:r>
            <w:r w:rsidR="008E72CF" w:rsidRPr="00B66F28">
              <w:t>Phone:</w:t>
            </w:r>
          </w:p>
        </w:tc>
        <w:tc>
          <w:tcPr>
            <w:tcW w:w="3508" w:type="dxa"/>
            <w:gridSpan w:val="3"/>
            <w:vAlign w:val="bottom"/>
          </w:tcPr>
          <w:p w:rsidR="00841645" w:rsidRPr="00B66F28" w:rsidRDefault="00841645" w:rsidP="00B66F28">
            <w:pPr>
              <w:pStyle w:val="Heading3"/>
            </w:pPr>
          </w:p>
        </w:tc>
      </w:tr>
      <w:tr w:rsidR="008E72CF" w:rsidRPr="00B66F28" w:rsidTr="00123FF9">
        <w:trPr>
          <w:trHeight w:val="432"/>
        </w:trPr>
        <w:tc>
          <w:tcPr>
            <w:tcW w:w="1574" w:type="dxa"/>
            <w:vAlign w:val="bottom"/>
          </w:tcPr>
          <w:p w:rsidR="008E72CF" w:rsidRPr="00B66F28" w:rsidRDefault="0000525E" w:rsidP="00B66F28">
            <w:pPr>
              <w:pStyle w:val="Heading3"/>
            </w:pPr>
            <w:r w:rsidRPr="00B66F28">
              <w:rPr>
                <w:sz w:val="24"/>
              </w:rPr>
              <w:t>Email</w:t>
            </w:r>
          </w:p>
        </w:tc>
        <w:tc>
          <w:tcPr>
            <w:tcW w:w="8056" w:type="dxa"/>
            <w:gridSpan w:val="7"/>
            <w:tcBorders>
              <w:bottom w:val="single" w:sz="4" w:space="0" w:color="595959" w:themeColor="text1" w:themeTint="A6"/>
            </w:tcBorders>
            <w:vAlign w:val="bottom"/>
          </w:tcPr>
          <w:p w:rsidR="008E72CF" w:rsidRPr="00B66F28" w:rsidRDefault="008E72CF" w:rsidP="00B66F28">
            <w:pPr>
              <w:pStyle w:val="Heading3"/>
            </w:pPr>
          </w:p>
        </w:tc>
      </w:tr>
      <w:tr w:rsidR="008E72CF" w:rsidRPr="00B66F28" w:rsidTr="00123FF9">
        <w:trPr>
          <w:trHeight w:val="432"/>
        </w:trPr>
        <w:tc>
          <w:tcPr>
            <w:tcW w:w="1574" w:type="dxa"/>
            <w:vAlign w:val="bottom"/>
          </w:tcPr>
          <w:p w:rsidR="008E72CF" w:rsidRPr="00B66F28" w:rsidRDefault="008E72CF" w:rsidP="00B66F28">
            <w:pPr>
              <w:pStyle w:val="Heading3"/>
            </w:pPr>
            <w:r w:rsidRPr="00B66F28">
              <w:rPr>
                <w:sz w:val="24"/>
              </w:rPr>
              <w:t>Birth Date:</w:t>
            </w:r>
          </w:p>
        </w:tc>
        <w:tc>
          <w:tcPr>
            <w:tcW w:w="1759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bottom"/>
          </w:tcPr>
          <w:p w:rsidR="008E72CF" w:rsidRPr="00B66F28" w:rsidRDefault="008E72CF" w:rsidP="00B66F28">
            <w:pPr>
              <w:pStyle w:val="Heading3"/>
            </w:pPr>
          </w:p>
        </w:tc>
        <w:tc>
          <w:tcPr>
            <w:tcW w:w="1482" w:type="dxa"/>
            <w:gridSpan w:val="2"/>
            <w:vAlign w:val="bottom"/>
          </w:tcPr>
          <w:p w:rsidR="008E72CF" w:rsidRPr="00B66F28" w:rsidRDefault="008E72CF" w:rsidP="00B66F28">
            <w:pPr>
              <w:pStyle w:val="Heading3"/>
            </w:pPr>
            <w:r w:rsidRPr="00B66F28">
              <w:t>Marital Status:</w:t>
            </w:r>
          </w:p>
        </w:tc>
        <w:tc>
          <w:tcPr>
            <w:tcW w:w="4815" w:type="dxa"/>
            <w:gridSpan w:val="4"/>
            <w:tcBorders>
              <w:bottom w:val="single" w:sz="4" w:space="0" w:color="595959" w:themeColor="text1" w:themeTint="A6"/>
            </w:tcBorders>
            <w:vAlign w:val="bottom"/>
          </w:tcPr>
          <w:p w:rsidR="008E72CF" w:rsidRPr="00B66F28" w:rsidRDefault="008E72CF" w:rsidP="00B66F28">
            <w:pPr>
              <w:pStyle w:val="Heading3"/>
            </w:pPr>
          </w:p>
        </w:tc>
      </w:tr>
    </w:tbl>
    <w:p w:rsidR="0000525E" w:rsidRDefault="0000525E"/>
    <w:p w:rsidR="00B66F28" w:rsidRDefault="00B66F28"/>
    <w:p w:rsidR="00B66F28" w:rsidRDefault="00B66F28"/>
    <w:p w:rsidR="00B66F28" w:rsidRDefault="00B66F28" w:rsidP="00B66F28">
      <w:pPr>
        <w:rPr>
          <w:rFonts w:ascii="Calibri Light" w:hAnsi="Calibri Light" w:cs="Calibri Light"/>
        </w:rPr>
      </w:pPr>
    </w:p>
    <w:p w:rsidR="00B66F28" w:rsidRPr="00B66F28" w:rsidRDefault="00B66F28" w:rsidP="00B66F28">
      <w:pPr>
        <w:pStyle w:val="ListParagraph"/>
        <w:numPr>
          <w:ilvl w:val="0"/>
          <w:numId w:val="11"/>
        </w:numPr>
        <w:tabs>
          <w:tab w:val="left" w:pos="360"/>
        </w:tabs>
        <w:rPr>
          <w:rFonts w:ascii="Calibri Light" w:eastAsia="Times New Roman" w:hAnsi="Calibri Light" w:cs="Calibri Light"/>
          <w:sz w:val="24"/>
          <w:szCs w:val="24"/>
        </w:rPr>
      </w:pPr>
      <w:r w:rsidRPr="00B66F28">
        <w:rPr>
          <w:rFonts w:ascii="Calibri Light" w:eastAsia="Times New Roman" w:hAnsi="Calibri Light" w:cs="Calibri Light"/>
          <w:sz w:val="24"/>
          <w:szCs w:val="24"/>
        </w:rPr>
        <w:t xml:space="preserve">Describe the concern in detail: (Use additional sheets if necessary) </w:t>
      </w:r>
      <w:bookmarkStart w:id="0" w:name="_GoBack"/>
      <w:bookmarkEnd w:id="0"/>
    </w:p>
    <w:tbl>
      <w:tblPr>
        <w:tblW w:w="5000" w:type="pct"/>
        <w:tblBorders>
          <w:bottom w:val="single" w:sz="4" w:space="0" w:color="595959" w:themeColor="text1" w:themeTint="A6"/>
          <w:insideH w:val="single" w:sz="4" w:space="0" w:color="595959" w:themeColor="text1" w:themeTint="A6"/>
          <w:insideV w:val="single" w:sz="4" w:space="0" w:color="A6A6A6" w:themeColor="background1" w:themeShade="A6"/>
        </w:tblBorders>
        <w:tblLayout w:type="fixed"/>
        <w:tblCellMar>
          <w:left w:w="0" w:type="dxa"/>
          <w:right w:w="1152" w:type="dxa"/>
        </w:tblCellMar>
        <w:tblLook w:val="04A0" w:firstRow="1" w:lastRow="0" w:firstColumn="1" w:lastColumn="0" w:noHBand="0" w:noVBand="1"/>
      </w:tblPr>
      <w:tblGrid>
        <w:gridCol w:w="9630"/>
      </w:tblGrid>
      <w:tr w:rsidR="00B66F28" w:rsidTr="00123FF9">
        <w:trPr>
          <w:trHeight w:val="432"/>
        </w:trPr>
        <w:tc>
          <w:tcPr>
            <w:tcW w:w="9630" w:type="dxa"/>
          </w:tcPr>
          <w:p w:rsidR="00B66F28" w:rsidRDefault="00B66F28" w:rsidP="00253D98">
            <w:pPr>
              <w:pStyle w:val="NoSpacing"/>
            </w:pPr>
          </w:p>
        </w:tc>
      </w:tr>
      <w:tr w:rsidR="00B66F28" w:rsidTr="00123FF9">
        <w:trPr>
          <w:trHeight w:val="432"/>
        </w:trPr>
        <w:tc>
          <w:tcPr>
            <w:tcW w:w="9630" w:type="dxa"/>
          </w:tcPr>
          <w:p w:rsidR="00B66F28" w:rsidRDefault="00B66F28" w:rsidP="00253D98">
            <w:pPr>
              <w:pStyle w:val="NoSpacing"/>
            </w:pPr>
          </w:p>
        </w:tc>
      </w:tr>
      <w:tr w:rsidR="00B66F28" w:rsidTr="00123FF9">
        <w:trPr>
          <w:trHeight w:val="432"/>
        </w:trPr>
        <w:tc>
          <w:tcPr>
            <w:tcW w:w="9630" w:type="dxa"/>
          </w:tcPr>
          <w:p w:rsidR="00B66F28" w:rsidRDefault="00B66F28" w:rsidP="00253D98">
            <w:pPr>
              <w:pStyle w:val="NoSpacing"/>
            </w:pPr>
          </w:p>
        </w:tc>
      </w:tr>
      <w:tr w:rsidR="00B66F28" w:rsidTr="00123FF9">
        <w:trPr>
          <w:trHeight w:val="432"/>
        </w:trPr>
        <w:tc>
          <w:tcPr>
            <w:tcW w:w="9630" w:type="dxa"/>
          </w:tcPr>
          <w:p w:rsidR="00B66F28" w:rsidRDefault="00B66F28" w:rsidP="00253D98">
            <w:pPr>
              <w:pStyle w:val="NoSpacing"/>
            </w:pPr>
          </w:p>
        </w:tc>
      </w:tr>
    </w:tbl>
    <w:p w:rsidR="00B66F28" w:rsidRPr="00B66F28" w:rsidRDefault="00B66F28" w:rsidP="00B66F28">
      <w:pPr>
        <w:pStyle w:val="Heading3"/>
        <w:numPr>
          <w:ilvl w:val="0"/>
          <w:numId w:val="11"/>
        </w:numPr>
        <w:rPr>
          <w:sz w:val="24"/>
        </w:rPr>
      </w:pPr>
      <w:r w:rsidRPr="00B66F28">
        <w:rPr>
          <w:sz w:val="24"/>
        </w:rPr>
        <w:t>How have you tried to resolve the concern?  (use additional sheets if necessary)</w:t>
      </w:r>
    </w:p>
    <w:tbl>
      <w:tblPr>
        <w:tblW w:w="5000" w:type="pct"/>
        <w:tblBorders>
          <w:bottom w:val="single" w:sz="4" w:space="0" w:color="595959" w:themeColor="text1" w:themeTint="A6"/>
          <w:insideH w:val="single" w:sz="4" w:space="0" w:color="595959" w:themeColor="text1" w:themeTint="A6"/>
          <w:insideV w:val="single" w:sz="4" w:space="0" w:color="A6A6A6" w:themeColor="background1" w:themeShade="A6"/>
        </w:tblBorders>
        <w:tblLayout w:type="fixed"/>
        <w:tblCellMar>
          <w:left w:w="0" w:type="dxa"/>
          <w:right w:w="1152" w:type="dxa"/>
        </w:tblCellMar>
        <w:tblLook w:val="04A0" w:firstRow="1" w:lastRow="0" w:firstColumn="1" w:lastColumn="0" w:noHBand="0" w:noVBand="1"/>
      </w:tblPr>
      <w:tblGrid>
        <w:gridCol w:w="9630"/>
      </w:tblGrid>
      <w:tr w:rsidR="00B66F28" w:rsidTr="00123FF9">
        <w:trPr>
          <w:trHeight w:val="432"/>
        </w:trPr>
        <w:tc>
          <w:tcPr>
            <w:tcW w:w="9630" w:type="dxa"/>
          </w:tcPr>
          <w:p w:rsidR="00B66F28" w:rsidRDefault="00B66F28" w:rsidP="00253D98">
            <w:pPr>
              <w:pStyle w:val="NoSpacing"/>
            </w:pPr>
          </w:p>
        </w:tc>
      </w:tr>
      <w:tr w:rsidR="00B66F28" w:rsidTr="00123FF9">
        <w:trPr>
          <w:trHeight w:val="432"/>
        </w:trPr>
        <w:tc>
          <w:tcPr>
            <w:tcW w:w="9630" w:type="dxa"/>
          </w:tcPr>
          <w:p w:rsidR="00B66F28" w:rsidRDefault="00B66F28" w:rsidP="00253D98">
            <w:pPr>
              <w:pStyle w:val="NoSpacing"/>
            </w:pPr>
          </w:p>
        </w:tc>
      </w:tr>
      <w:tr w:rsidR="00B66F28" w:rsidTr="00123FF9">
        <w:trPr>
          <w:trHeight w:val="432"/>
        </w:trPr>
        <w:tc>
          <w:tcPr>
            <w:tcW w:w="9630" w:type="dxa"/>
          </w:tcPr>
          <w:p w:rsidR="00B66F28" w:rsidRDefault="00B66F28" w:rsidP="00253D98">
            <w:pPr>
              <w:pStyle w:val="NoSpacing"/>
            </w:pPr>
          </w:p>
        </w:tc>
      </w:tr>
      <w:tr w:rsidR="00B66F28" w:rsidTr="00123FF9">
        <w:trPr>
          <w:trHeight w:val="432"/>
        </w:trPr>
        <w:tc>
          <w:tcPr>
            <w:tcW w:w="9630" w:type="dxa"/>
          </w:tcPr>
          <w:p w:rsidR="00B66F28" w:rsidRDefault="00B66F28" w:rsidP="00253D98">
            <w:pPr>
              <w:pStyle w:val="NoSpacing"/>
            </w:pPr>
          </w:p>
        </w:tc>
      </w:tr>
    </w:tbl>
    <w:p w:rsidR="00B66F28" w:rsidRDefault="00B66F28" w:rsidP="00B66F28">
      <w:pPr>
        <w:pStyle w:val="Heading3"/>
        <w:ind w:left="360"/>
      </w:pPr>
    </w:p>
    <w:p w:rsidR="00B66F28" w:rsidRPr="00B66F28" w:rsidRDefault="00B66F28" w:rsidP="00B66F28">
      <w:pPr>
        <w:pStyle w:val="Heading3"/>
        <w:numPr>
          <w:ilvl w:val="0"/>
          <w:numId w:val="11"/>
        </w:numPr>
        <w:rPr>
          <w:sz w:val="24"/>
        </w:rPr>
      </w:pPr>
      <w:r w:rsidRPr="00B66F28">
        <w:rPr>
          <w:sz w:val="24"/>
        </w:rPr>
        <w:t>What can we do to resolve the concern? (Use additional sheets if necessary)</w:t>
      </w:r>
    </w:p>
    <w:tbl>
      <w:tblPr>
        <w:tblW w:w="5402" w:type="pct"/>
        <w:tblBorders>
          <w:insideH w:val="single" w:sz="4" w:space="0" w:color="595959" w:themeColor="text1" w:themeTint="A6"/>
        </w:tblBorders>
        <w:tblLayout w:type="fixed"/>
        <w:tblCellMar>
          <w:left w:w="0" w:type="dxa"/>
          <w:right w:w="1152" w:type="dxa"/>
        </w:tblCellMar>
        <w:tblLook w:val="04A0" w:firstRow="1" w:lastRow="0" w:firstColumn="1" w:lastColumn="0" w:noHBand="0" w:noVBand="1"/>
      </w:tblPr>
      <w:tblGrid>
        <w:gridCol w:w="2138"/>
        <w:gridCol w:w="4785"/>
        <w:gridCol w:w="2707"/>
        <w:gridCol w:w="774"/>
      </w:tblGrid>
      <w:tr w:rsidR="00B66F28" w:rsidTr="00123FF9">
        <w:trPr>
          <w:gridAfter w:val="1"/>
          <w:wAfter w:w="774" w:type="dxa"/>
          <w:trHeight w:val="432"/>
        </w:trPr>
        <w:tc>
          <w:tcPr>
            <w:tcW w:w="9630" w:type="dxa"/>
            <w:gridSpan w:val="3"/>
          </w:tcPr>
          <w:p w:rsidR="00B66F28" w:rsidRDefault="00B66F28" w:rsidP="00253D98">
            <w:pPr>
              <w:pStyle w:val="NoSpacing"/>
            </w:pPr>
          </w:p>
        </w:tc>
      </w:tr>
      <w:tr w:rsidR="00B66F28" w:rsidTr="00123FF9">
        <w:trPr>
          <w:gridAfter w:val="1"/>
          <w:wAfter w:w="774" w:type="dxa"/>
          <w:trHeight w:val="432"/>
        </w:trPr>
        <w:tc>
          <w:tcPr>
            <w:tcW w:w="9630" w:type="dxa"/>
            <w:gridSpan w:val="3"/>
          </w:tcPr>
          <w:p w:rsidR="00B66F28" w:rsidRDefault="00B66F28" w:rsidP="00253D98">
            <w:pPr>
              <w:pStyle w:val="NoSpacing"/>
            </w:pPr>
          </w:p>
        </w:tc>
      </w:tr>
      <w:tr w:rsidR="00B66F28" w:rsidTr="00123FF9">
        <w:trPr>
          <w:gridAfter w:val="1"/>
          <w:wAfter w:w="774" w:type="dxa"/>
          <w:trHeight w:val="432"/>
        </w:trPr>
        <w:tc>
          <w:tcPr>
            <w:tcW w:w="9630" w:type="dxa"/>
            <w:gridSpan w:val="3"/>
          </w:tcPr>
          <w:p w:rsidR="00B66F28" w:rsidRDefault="00B66F28" w:rsidP="00253D98">
            <w:pPr>
              <w:pStyle w:val="NoSpacing"/>
            </w:pPr>
          </w:p>
        </w:tc>
      </w:tr>
      <w:tr w:rsidR="00B66F28" w:rsidTr="00123FF9">
        <w:trPr>
          <w:gridAfter w:val="1"/>
          <w:wAfter w:w="774" w:type="dxa"/>
          <w:trHeight w:val="432"/>
        </w:trPr>
        <w:tc>
          <w:tcPr>
            <w:tcW w:w="9630" w:type="dxa"/>
            <w:gridSpan w:val="3"/>
          </w:tcPr>
          <w:p w:rsidR="00B66F28" w:rsidRDefault="00B66F28" w:rsidP="00253D98">
            <w:pPr>
              <w:pStyle w:val="NoSpacing"/>
            </w:pPr>
          </w:p>
        </w:tc>
      </w:tr>
      <w:tr w:rsidR="00921F9D" w:rsidTr="00123FF9">
        <w:trPr>
          <w:gridAfter w:val="1"/>
          <w:wAfter w:w="774" w:type="dxa"/>
          <w:trHeight w:val="432"/>
        </w:trPr>
        <w:tc>
          <w:tcPr>
            <w:tcW w:w="9630" w:type="dxa"/>
            <w:gridSpan w:val="3"/>
          </w:tcPr>
          <w:p w:rsidR="00921F9D" w:rsidRDefault="00921F9D" w:rsidP="00253D98">
            <w:pPr>
              <w:pStyle w:val="NoSpacing"/>
            </w:pPr>
          </w:p>
        </w:tc>
      </w:tr>
      <w:tr w:rsidR="00B66F28" w:rsidTr="00123FF9">
        <w:tblPrEx>
          <w:tblCellMar>
            <w:right w:w="0" w:type="dxa"/>
          </w:tblCellMar>
        </w:tblPrEx>
        <w:trPr>
          <w:trHeight w:val="666"/>
        </w:trPr>
        <w:tc>
          <w:tcPr>
            <w:tcW w:w="2138" w:type="dxa"/>
            <w:tcBorders>
              <w:top w:val="nil"/>
              <w:bottom w:val="nil"/>
            </w:tcBorders>
            <w:vAlign w:val="bottom"/>
          </w:tcPr>
          <w:p w:rsidR="00B66F28" w:rsidRDefault="00B66F28" w:rsidP="00253D98">
            <w:pPr>
              <w:pStyle w:val="NoSpacing"/>
            </w:pPr>
            <w:r>
              <w:t>Patient Signature:</w:t>
            </w:r>
          </w:p>
        </w:tc>
        <w:tc>
          <w:tcPr>
            <w:tcW w:w="4785" w:type="dxa"/>
            <w:tcBorders>
              <w:top w:val="nil"/>
              <w:bottom w:val="nil"/>
            </w:tcBorders>
            <w:vAlign w:val="bottom"/>
          </w:tcPr>
          <w:p w:rsidR="00B66F28" w:rsidRDefault="00B66F28" w:rsidP="00253D98">
            <w:pPr>
              <w:pStyle w:val="NoSpacing"/>
            </w:pPr>
          </w:p>
        </w:tc>
        <w:tc>
          <w:tcPr>
            <w:tcW w:w="3481" w:type="dxa"/>
            <w:gridSpan w:val="2"/>
            <w:tcBorders>
              <w:top w:val="nil"/>
              <w:bottom w:val="nil"/>
            </w:tcBorders>
            <w:vAlign w:val="bottom"/>
          </w:tcPr>
          <w:p w:rsidR="00B66F28" w:rsidRDefault="00B66F28" w:rsidP="00253D98">
            <w:pPr>
              <w:pStyle w:val="NoSpacing"/>
            </w:pPr>
            <w:r>
              <w:t xml:space="preserve">Date signed: </w:t>
            </w:r>
            <w:sdt>
              <w:sdtPr>
                <w:id w:val="-767700539"/>
                <w:placeholder>
                  <w:docPart w:val="FEC95E3631BA4ED5BBAAC7105401F9EC"/>
                </w:placeholder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Content>
                <w:r>
                  <w:t>[Date]</w:t>
                </w:r>
              </w:sdtContent>
            </w:sdt>
          </w:p>
        </w:tc>
      </w:tr>
    </w:tbl>
    <w:p w:rsidR="00B66F28" w:rsidRDefault="00B66F28"/>
    <w:sectPr w:rsidR="00B66F28" w:rsidSect="00B66F28">
      <w:pgSz w:w="12240" w:h="15840"/>
      <w:pgMar w:top="900" w:right="1440" w:bottom="108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87A5A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2F6485F"/>
    <w:multiLevelType w:val="hybridMultilevel"/>
    <w:tmpl w:val="4E92CBEA"/>
    <w:lvl w:ilvl="0" w:tplc="CEFAE9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F28"/>
    <w:rsid w:val="0000525E"/>
    <w:rsid w:val="000071F7"/>
    <w:rsid w:val="0002798A"/>
    <w:rsid w:val="000406CB"/>
    <w:rsid w:val="00083002"/>
    <w:rsid w:val="00087B85"/>
    <w:rsid w:val="000A01F1"/>
    <w:rsid w:val="000C1163"/>
    <w:rsid w:val="000D2539"/>
    <w:rsid w:val="000E7854"/>
    <w:rsid w:val="000F2DF4"/>
    <w:rsid w:val="000F6783"/>
    <w:rsid w:val="00120C95"/>
    <w:rsid w:val="00123FF9"/>
    <w:rsid w:val="0014663E"/>
    <w:rsid w:val="00180664"/>
    <w:rsid w:val="001973AA"/>
    <w:rsid w:val="002123A6"/>
    <w:rsid w:val="00250014"/>
    <w:rsid w:val="00275BB5"/>
    <w:rsid w:val="00277CF7"/>
    <w:rsid w:val="00286F6A"/>
    <w:rsid w:val="00291C8C"/>
    <w:rsid w:val="002A1ECE"/>
    <w:rsid w:val="002A2510"/>
    <w:rsid w:val="002B27FD"/>
    <w:rsid w:val="002B4D1D"/>
    <w:rsid w:val="002B652C"/>
    <w:rsid w:val="002C10B1"/>
    <w:rsid w:val="002D0D1C"/>
    <w:rsid w:val="002D222A"/>
    <w:rsid w:val="003076FD"/>
    <w:rsid w:val="00317005"/>
    <w:rsid w:val="00335259"/>
    <w:rsid w:val="003929F1"/>
    <w:rsid w:val="003A1B63"/>
    <w:rsid w:val="003A41A1"/>
    <w:rsid w:val="003B2326"/>
    <w:rsid w:val="0040207F"/>
    <w:rsid w:val="00430E12"/>
    <w:rsid w:val="00437ED0"/>
    <w:rsid w:val="00440CD8"/>
    <w:rsid w:val="00443837"/>
    <w:rsid w:val="00450F66"/>
    <w:rsid w:val="00461739"/>
    <w:rsid w:val="00467865"/>
    <w:rsid w:val="0048685F"/>
    <w:rsid w:val="004A1437"/>
    <w:rsid w:val="004A4198"/>
    <w:rsid w:val="004A54EA"/>
    <w:rsid w:val="004B0578"/>
    <w:rsid w:val="004E34C6"/>
    <w:rsid w:val="004F62AD"/>
    <w:rsid w:val="00501AE8"/>
    <w:rsid w:val="00504B65"/>
    <w:rsid w:val="005114CE"/>
    <w:rsid w:val="0052122B"/>
    <w:rsid w:val="005557F6"/>
    <w:rsid w:val="00563778"/>
    <w:rsid w:val="005B4AE2"/>
    <w:rsid w:val="005E63CC"/>
    <w:rsid w:val="005F6E87"/>
    <w:rsid w:val="00613129"/>
    <w:rsid w:val="00617C65"/>
    <w:rsid w:val="006D2635"/>
    <w:rsid w:val="006D779C"/>
    <w:rsid w:val="006E4F63"/>
    <w:rsid w:val="006E729E"/>
    <w:rsid w:val="007602AC"/>
    <w:rsid w:val="00774B67"/>
    <w:rsid w:val="00793AC6"/>
    <w:rsid w:val="007A71DE"/>
    <w:rsid w:val="007B199B"/>
    <w:rsid w:val="007B6119"/>
    <w:rsid w:val="007E2A15"/>
    <w:rsid w:val="007E32E7"/>
    <w:rsid w:val="008107D6"/>
    <w:rsid w:val="00841645"/>
    <w:rsid w:val="00852EC6"/>
    <w:rsid w:val="0088782D"/>
    <w:rsid w:val="008B7081"/>
    <w:rsid w:val="008E72CF"/>
    <w:rsid w:val="00902964"/>
    <w:rsid w:val="00921F9D"/>
    <w:rsid w:val="00937437"/>
    <w:rsid w:val="0094790F"/>
    <w:rsid w:val="00966B90"/>
    <w:rsid w:val="009737B7"/>
    <w:rsid w:val="009802C4"/>
    <w:rsid w:val="009976D9"/>
    <w:rsid w:val="00997A3E"/>
    <w:rsid w:val="009A4EA3"/>
    <w:rsid w:val="009A55DC"/>
    <w:rsid w:val="009C220D"/>
    <w:rsid w:val="00A211B2"/>
    <w:rsid w:val="00A2727E"/>
    <w:rsid w:val="00A35524"/>
    <w:rsid w:val="00A74F99"/>
    <w:rsid w:val="00A82BA3"/>
    <w:rsid w:val="00A92012"/>
    <w:rsid w:val="00A94ACC"/>
    <w:rsid w:val="00AE6FA4"/>
    <w:rsid w:val="00B03907"/>
    <w:rsid w:val="00B11811"/>
    <w:rsid w:val="00B311E1"/>
    <w:rsid w:val="00B46F56"/>
    <w:rsid w:val="00B4735C"/>
    <w:rsid w:val="00B66F28"/>
    <w:rsid w:val="00B77CB0"/>
    <w:rsid w:val="00B90EC2"/>
    <w:rsid w:val="00BA268F"/>
    <w:rsid w:val="00C079CA"/>
    <w:rsid w:val="00C133F3"/>
    <w:rsid w:val="00C255F7"/>
    <w:rsid w:val="00C67741"/>
    <w:rsid w:val="00C74647"/>
    <w:rsid w:val="00C76039"/>
    <w:rsid w:val="00C76480"/>
    <w:rsid w:val="00C92FD6"/>
    <w:rsid w:val="00CC6598"/>
    <w:rsid w:val="00CC6BB1"/>
    <w:rsid w:val="00D14E73"/>
    <w:rsid w:val="00D6155E"/>
    <w:rsid w:val="00DC47A2"/>
    <w:rsid w:val="00DE1551"/>
    <w:rsid w:val="00DE7FB7"/>
    <w:rsid w:val="00E20DDA"/>
    <w:rsid w:val="00E32A8B"/>
    <w:rsid w:val="00E36054"/>
    <w:rsid w:val="00E37E7B"/>
    <w:rsid w:val="00E46E04"/>
    <w:rsid w:val="00E87396"/>
    <w:rsid w:val="00EC42A3"/>
    <w:rsid w:val="00F03FC7"/>
    <w:rsid w:val="00F07933"/>
    <w:rsid w:val="00F83033"/>
    <w:rsid w:val="00F966AA"/>
    <w:rsid w:val="00FB538F"/>
    <w:rsid w:val="00FC3071"/>
    <w:rsid w:val="00FD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F10A29"/>
  <w15:docId w15:val="{C86B51CE-1EB0-47AB-8827-2060F11AA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73AA"/>
    <w:rPr>
      <w:rFonts w:asciiTheme="minorHAnsi" w:hAnsiTheme="minorHAnsi"/>
      <w:sz w:val="18"/>
      <w:szCs w:val="24"/>
    </w:rPr>
  </w:style>
  <w:style w:type="paragraph" w:styleId="Heading1">
    <w:name w:val="heading 1"/>
    <w:basedOn w:val="Normal"/>
    <w:next w:val="Normal"/>
    <w:qFormat/>
    <w:rsid w:val="0000525E"/>
    <w:pPr>
      <w:spacing w:before="200" w:after="120"/>
      <w:outlineLvl w:val="0"/>
    </w:pPr>
    <w:rPr>
      <w:rFonts w:asciiTheme="majorHAnsi" w:hAnsiTheme="majorHAnsi"/>
      <w:b/>
      <w:sz w:val="24"/>
    </w:rPr>
  </w:style>
  <w:style w:type="paragraph" w:styleId="Heading2">
    <w:name w:val="heading 2"/>
    <w:basedOn w:val="Normal"/>
    <w:next w:val="Normal"/>
    <w:qFormat/>
    <w:rsid w:val="001973AA"/>
    <w:pPr>
      <w:shd w:val="clear" w:color="auto" w:fill="404040" w:themeFill="text1" w:themeFillTint="BF"/>
      <w:spacing w:before="200"/>
      <w:jc w:val="center"/>
      <w:outlineLvl w:val="1"/>
    </w:pPr>
    <w:rPr>
      <w:rFonts w:asciiTheme="majorHAnsi" w:hAnsiTheme="majorHAnsi"/>
      <w:b/>
      <w:color w:val="FFFFFF" w:themeColor="background1"/>
      <w:sz w:val="22"/>
    </w:rPr>
  </w:style>
  <w:style w:type="paragraph" w:styleId="Heading3">
    <w:name w:val="heading 3"/>
    <w:basedOn w:val="Normal"/>
    <w:next w:val="Normal"/>
    <w:qFormat/>
    <w:rsid w:val="001973AA"/>
    <w:pPr>
      <w:outlineLvl w:val="2"/>
    </w:pPr>
    <w:rPr>
      <w:i/>
      <w:sz w:val="1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2798A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next w:val="Normal"/>
    <w:link w:val="FieldTextChar"/>
    <w:qFormat/>
    <w:rsid w:val="002B652C"/>
    <w:rPr>
      <w:b/>
      <w:szCs w:val="19"/>
    </w:rPr>
  </w:style>
  <w:style w:type="character" w:customStyle="1" w:styleId="FieldTextChar">
    <w:name w:val="Field Text Char"/>
    <w:basedOn w:val="DefaultParagraphFont"/>
    <w:link w:val="FieldText"/>
    <w:rsid w:val="002B652C"/>
    <w:rPr>
      <w:rFonts w:ascii="Arial" w:hAnsi="Arial"/>
      <w:b/>
      <w:sz w:val="19"/>
      <w:szCs w:val="19"/>
      <w:lang w:val="en-US" w:eastAsia="en-US" w:bidi="ar-SA"/>
    </w:rPr>
  </w:style>
  <w:style w:type="table" w:styleId="TableGrid">
    <w:name w:val="Table Grid"/>
    <w:basedOn w:val="TableNormal"/>
    <w:uiPriority w:val="59"/>
    <w:rsid w:val="002B6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qFormat/>
    <w:rsid w:val="001973AA"/>
    <w:pPr>
      <w:jc w:val="right"/>
    </w:pPr>
    <w:rPr>
      <w:rFonts w:asciiTheme="majorHAnsi" w:hAnsiTheme="majorHAnsi"/>
      <w:b/>
      <w:color w:val="404040" w:themeColor="text1" w:themeTint="BF"/>
      <w:sz w:val="28"/>
    </w:rPr>
  </w:style>
  <w:style w:type="paragraph" w:styleId="ListNumber">
    <w:name w:val="List Number"/>
    <w:basedOn w:val="Normal"/>
    <w:uiPriority w:val="1"/>
    <w:qFormat/>
    <w:rsid w:val="00B66F28"/>
    <w:pPr>
      <w:tabs>
        <w:tab w:val="num" w:pos="360"/>
      </w:tabs>
      <w:spacing w:before="240" w:after="240" w:line="276" w:lineRule="auto"/>
      <w:ind w:left="360" w:hanging="360"/>
      <w:contextualSpacing/>
    </w:pPr>
    <w:rPr>
      <w:rFonts w:eastAsiaTheme="minorEastAsia" w:cstheme="minorBidi"/>
      <w:kern w:val="2"/>
      <w:sz w:val="22"/>
      <w:szCs w:val="22"/>
      <w:lang w:eastAsia="ja-JP"/>
    </w:rPr>
  </w:style>
  <w:style w:type="paragraph" w:styleId="NoSpacing">
    <w:name w:val="No Spacing"/>
    <w:uiPriority w:val="1"/>
    <w:qFormat/>
    <w:rsid w:val="00B66F28"/>
    <w:rPr>
      <w:rFonts w:asciiTheme="minorHAnsi" w:eastAsiaTheme="minorEastAsia" w:hAnsiTheme="minorHAnsi" w:cstheme="minorBidi"/>
      <w:kern w:val="2"/>
      <w:sz w:val="22"/>
      <w:szCs w:val="22"/>
      <w:lang w:eastAsia="ja-JP"/>
    </w:rPr>
  </w:style>
  <w:style w:type="paragraph" w:styleId="ListParagraph">
    <w:name w:val="List Paragraph"/>
    <w:basedOn w:val="Normal"/>
    <w:uiPriority w:val="34"/>
    <w:unhideWhenUsed/>
    <w:qFormat/>
    <w:rsid w:val="00B66F28"/>
    <w:pPr>
      <w:spacing w:after="240" w:line="276" w:lineRule="auto"/>
      <w:ind w:left="720"/>
      <w:contextualSpacing/>
    </w:pPr>
    <w:rPr>
      <w:rFonts w:eastAsiaTheme="minorEastAsia" w:cstheme="minorBidi"/>
      <w:kern w:val="2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Employee%20information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EC95E3631BA4ED5BBAAC7105401F9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1366E9-2CA8-4D46-A740-068F7147D05B}"/>
      </w:docPartPr>
      <w:docPartBody>
        <w:p w:rsidR="00000000" w:rsidRDefault="00090123" w:rsidP="00090123">
          <w:pPr>
            <w:pStyle w:val="FEC95E3631BA4ED5BBAAC7105401F9EC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123"/>
    <w:rsid w:val="00090123"/>
    <w:rsid w:val="0042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EC95E3631BA4ED5BBAAC7105401F9EC">
    <w:name w:val="FEC95E3631BA4ED5BBAAC7105401F9EC"/>
    <w:rsid w:val="000901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222073C0-86DA-408F-93BC-FF8ADF6DA7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Employee information form.dotx</Template>
  <TotalTime>15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>Employee information form</vt:lpstr>
      <vt:lpstr>Patient Grievance Form</vt:lpstr>
      <vt:lpstr>        Personal Information</vt:lpstr>
      <vt:lpstr>        </vt:lpstr>
      <vt:lpstr>        How have you tried to resolve the concern?  (use additional sheets if necessary)</vt:lpstr>
      <vt:lpstr>        </vt:lpstr>
      <vt:lpstr>        What can we do to resolve the concern? (Use additional sheets if necessary)</vt:lpstr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 information form</dc:title>
  <dc:creator>Alex</dc:creator>
  <cp:keywords/>
  <cp:lastModifiedBy>Alex</cp:lastModifiedBy>
  <cp:revision>2</cp:revision>
  <cp:lastPrinted>2002-03-15T16:02:00Z</cp:lastPrinted>
  <dcterms:created xsi:type="dcterms:W3CDTF">2017-08-23T12:47:00Z</dcterms:created>
  <dcterms:modified xsi:type="dcterms:W3CDTF">2017-08-23T13:02:00Z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TC060889361033</vt:lpwstr>
  </property>
</Properties>
</file>