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4"/>
        <w:gridCol w:w="5406"/>
      </w:tblGrid>
      <w:tr w:rsidR="00AD0DEB" w:rsidTr="00AD0DEB">
        <w:tc>
          <w:tcPr>
            <w:tcW w:w="5508" w:type="dxa"/>
          </w:tcPr>
          <w:p w:rsidR="00AD0DEB" w:rsidRDefault="00482F73" w:rsidP="00482F73">
            <w:pPr>
              <w:pStyle w:val="CheckBox"/>
              <w:jc w:val="left"/>
            </w:pPr>
            <w:bookmarkStart w:id="0" w:name="_Hlk491175824"/>
            <w:r w:rsidRPr="00482F73">
              <w:rPr>
                <w:color w:val="808080" w:themeColor="background1" w:themeShade="80"/>
                <w:sz w:val="14"/>
              </w:rPr>
              <w:t>Candidate evaluation forms are to be completed by the interviewer to rank the candidate’s overall qualifications for the position. Under each heading the interviewer should give the candidate a numerical rating and write specific job-related comments in the space provided</w:t>
            </w:r>
            <w:r w:rsidRPr="00482F73">
              <w:t>. </w:t>
            </w:r>
            <w:bookmarkEnd w:id="0"/>
          </w:p>
        </w:tc>
        <w:tc>
          <w:tcPr>
            <w:tcW w:w="5508" w:type="dxa"/>
          </w:tcPr>
          <w:p w:rsidR="00AD0DEB" w:rsidRDefault="00AD0DEB" w:rsidP="00EC7916">
            <w:pPr>
              <w:pStyle w:val="CompanyName"/>
            </w:pPr>
            <w:r w:rsidRPr="002A733C">
              <w:t>Company</w:t>
            </w:r>
            <w:r>
              <w:t xml:space="preserve"> Name</w:t>
            </w:r>
          </w:p>
        </w:tc>
      </w:tr>
    </w:tbl>
    <w:p w:rsidR="00467865" w:rsidRPr="00EA5754" w:rsidRDefault="00EC7916" w:rsidP="002219F3">
      <w:pPr>
        <w:pStyle w:val="Heading1"/>
        <w:rPr>
          <w:sz w:val="42"/>
        </w:rPr>
      </w:pPr>
      <w:r w:rsidRPr="00EA5754">
        <w:rPr>
          <w:sz w:val="42"/>
        </w:rPr>
        <w:t>Interview Evaluation Form</w:t>
      </w:r>
    </w:p>
    <w:p w:rsidR="00AD0DEB" w:rsidRPr="008D57C2" w:rsidRDefault="00EC7916" w:rsidP="008D57C2">
      <w:pPr>
        <w:pStyle w:val="CheckBox"/>
        <w:jc w:val="left"/>
        <w:rPr>
          <w:sz w:val="22"/>
        </w:rPr>
      </w:pPr>
      <w:r w:rsidRPr="008D57C2">
        <w:rPr>
          <w:sz w:val="22"/>
        </w:rPr>
        <w:t>CANDIDATE INFORMATION</w:t>
      </w:r>
    </w:p>
    <w:tbl>
      <w:tblPr>
        <w:tblW w:w="5134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529"/>
        <w:gridCol w:w="5400"/>
        <w:gridCol w:w="1266"/>
        <w:gridCol w:w="2883"/>
        <w:gridCol w:w="11"/>
      </w:tblGrid>
      <w:tr w:rsidR="00A149E2" w:rsidRPr="002A733C" w:rsidTr="00EC7916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bottom"/>
          </w:tcPr>
          <w:p w:rsidR="00A149E2" w:rsidRPr="00EA5754" w:rsidRDefault="00A149E2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Name</w:t>
            </w:r>
          </w:p>
        </w:tc>
        <w:tc>
          <w:tcPr>
            <w:tcW w:w="5400" w:type="dxa"/>
            <w:vAlign w:val="bottom"/>
          </w:tcPr>
          <w:p w:rsidR="00A149E2" w:rsidRPr="00EA5754" w:rsidRDefault="00A149E2" w:rsidP="002219F3">
            <w:pPr>
              <w:rPr>
                <w:sz w:val="18"/>
              </w:rPr>
            </w:pPr>
          </w:p>
        </w:tc>
        <w:tc>
          <w:tcPr>
            <w:tcW w:w="1266" w:type="dxa"/>
            <w:vAlign w:val="bottom"/>
          </w:tcPr>
          <w:p w:rsidR="00A149E2" w:rsidRPr="00EA5754" w:rsidRDefault="00EC7916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Candidate</w:t>
            </w:r>
            <w:r w:rsidR="00A149E2" w:rsidRPr="00EA5754">
              <w:rPr>
                <w:b w:val="0"/>
                <w:sz w:val="18"/>
              </w:rPr>
              <w:t xml:space="preserve"> ID</w:t>
            </w:r>
          </w:p>
        </w:tc>
        <w:tc>
          <w:tcPr>
            <w:tcW w:w="2894" w:type="dxa"/>
            <w:gridSpan w:val="2"/>
            <w:tcBorders>
              <w:right w:val="nil"/>
            </w:tcBorders>
            <w:vAlign w:val="bottom"/>
          </w:tcPr>
          <w:p w:rsidR="00A149E2" w:rsidRPr="00EA5754" w:rsidRDefault="00A149E2" w:rsidP="002219F3">
            <w:pPr>
              <w:rPr>
                <w:sz w:val="18"/>
              </w:rPr>
            </w:pPr>
          </w:p>
        </w:tc>
      </w:tr>
      <w:tr w:rsidR="00A149E2" w:rsidRPr="002A733C" w:rsidTr="00EC7916">
        <w:trPr>
          <w:gridAfter w:val="1"/>
          <w:wAfter w:w="11" w:type="dxa"/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bottom"/>
          </w:tcPr>
          <w:p w:rsidR="00A149E2" w:rsidRPr="00EA5754" w:rsidRDefault="00A149E2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Job Title</w:t>
            </w:r>
          </w:p>
        </w:tc>
        <w:tc>
          <w:tcPr>
            <w:tcW w:w="5400" w:type="dxa"/>
            <w:vAlign w:val="bottom"/>
          </w:tcPr>
          <w:p w:rsidR="00A149E2" w:rsidRPr="00EA5754" w:rsidRDefault="00A149E2" w:rsidP="002219F3">
            <w:pPr>
              <w:rPr>
                <w:sz w:val="18"/>
              </w:rPr>
            </w:pPr>
          </w:p>
        </w:tc>
        <w:tc>
          <w:tcPr>
            <w:tcW w:w="1266" w:type="dxa"/>
            <w:vAlign w:val="bottom"/>
          </w:tcPr>
          <w:p w:rsidR="00A149E2" w:rsidRPr="00EA5754" w:rsidRDefault="00A149E2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Date</w:t>
            </w:r>
          </w:p>
        </w:tc>
        <w:tc>
          <w:tcPr>
            <w:tcW w:w="2883" w:type="dxa"/>
            <w:tcBorders>
              <w:right w:val="nil"/>
            </w:tcBorders>
            <w:vAlign w:val="bottom"/>
          </w:tcPr>
          <w:p w:rsidR="00A149E2" w:rsidRPr="00EA5754" w:rsidRDefault="00A149E2" w:rsidP="002219F3">
            <w:pPr>
              <w:rPr>
                <w:sz w:val="18"/>
              </w:rPr>
            </w:pPr>
          </w:p>
        </w:tc>
      </w:tr>
      <w:tr w:rsidR="00712449" w:rsidRPr="002A733C" w:rsidTr="00EC7916">
        <w:trPr>
          <w:trHeight w:hRule="exact" w:val="403"/>
          <w:tblHeader/>
        </w:trPr>
        <w:tc>
          <w:tcPr>
            <w:tcW w:w="1530" w:type="dxa"/>
            <w:tcBorders>
              <w:left w:val="nil"/>
            </w:tcBorders>
            <w:vAlign w:val="bottom"/>
          </w:tcPr>
          <w:p w:rsidR="00712449" w:rsidRPr="00EA5754" w:rsidRDefault="00712449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Department</w:t>
            </w:r>
          </w:p>
        </w:tc>
        <w:tc>
          <w:tcPr>
            <w:tcW w:w="5400" w:type="dxa"/>
            <w:vAlign w:val="bottom"/>
          </w:tcPr>
          <w:p w:rsidR="00712449" w:rsidRPr="00EA5754" w:rsidRDefault="00712449" w:rsidP="002219F3">
            <w:pPr>
              <w:rPr>
                <w:sz w:val="18"/>
              </w:rPr>
            </w:pPr>
          </w:p>
        </w:tc>
        <w:tc>
          <w:tcPr>
            <w:tcW w:w="1266" w:type="dxa"/>
            <w:vAlign w:val="bottom"/>
          </w:tcPr>
          <w:p w:rsidR="00712449" w:rsidRPr="00EA5754" w:rsidRDefault="00712449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Manager</w:t>
            </w:r>
          </w:p>
        </w:tc>
        <w:tc>
          <w:tcPr>
            <w:tcW w:w="2894" w:type="dxa"/>
            <w:gridSpan w:val="2"/>
            <w:tcBorders>
              <w:right w:val="nil"/>
            </w:tcBorders>
            <w:vAlign w:val="bottom"/>
          </w:tcPr>
          <w:p w:rsidR="00712449" w:rsidRPr="00EA5754" w:rsidRDefault="00712449" w:rsidP="002219F3">
            <w:pPr>
              <w:rPr>
                <w:sz w:val="18"/>
              </w:rPr>
            </w:pPr>
          </w:p>
        </w:tc>
      </w:tr>
      <w:tr w:rsidR="002219F3" w:rsidRPr="002A733C" w:rsidTr="00EC7916">
        <w:trPr>
          <w:gridAfter w:val="1"/>
          <w:wAfter w:w="11" w:type="dxa"/>
          <w:trHeight w:hRule="exact" w:val="483"/>
          <w:tblHeader/>
        </w:trPr>
        <w:tc>
          <w:tcPr>
            <w:tcW w:w="1530" w:type="dxa"/>
            <w:tcBorders>
              <w:left w:val="nil"/>
            </w:tcBorders>
            <w:vAlign w:val="bottom"/>
          </w:tcPr>
          <w:p w:rsidR="002219F3" w:rsidRPr="00EA5754" w:rsidRDefault="00EC7916" w:rsidP="004B1269">
            <w:pPr>
              <w:pStyle w:val="Heading4"/>
              <w:rPr>
                <w:b w:val="0"/>
                <w:sz w:val="18"/>
              </w:rPr>
            </w:pPr>
            <w:r w:rsidRPr="00EA5754">
              <w:rPr>
                <w:b w:val="0"/>
                <w:sz w:val="18"/>
              </w:rPr>
              <w:t>Interviewed By:</w:t>
            </w:r>
          </w:p>
        </w:tc>
        <w:tc>
          <w:tcPr>
            <w:tcW w:w="5400" w:type="dxa"/>
            <w:tcBorders>
              <w:right w:val="nil"/>
            </w:tcBorders>
            <w:vAlign w:val="bottom"/>
          </w:tcPr>
          <w:p w:rsidR="002219F3" w:rsidRPr="00EA5754" w:rsidRDefault="002219F3" w:rsidP="002219F3">
            <w:pPr>
              <w:rPr>
                <w:sz w:val="18"/>
              </w:rPr>
            </w:pPr>
          </w:p>
        </w:tc>
        <w:tc>
          <w:tcPr>
            <w:tcW w:w="1266" w:type="dxa"/>
            <w:tcBorders>
              <w:left w:val="nil"/>
              <w:right w:val="nil"/>
            </w:tcBorders>
            <w:vAlign w:val="bottom"/>
          </w:tcPr>
          <w:p w:rsidR="002219F3" w:rsidRPr="00EA5754" w:rsidRDefault="002219F3" w:rsidP="002219F3">
            <w:pPr>
              <w:rPr>
                <w:sz w:val="18"/>
              </w:rPr>
            </w:pPr>
          </w:p>
        </w:tc>
        <w:tc>
          <w:tcPr>
            <w:tcW w:w="2883" w:type="dxa"/>
            <w:tcBorders>
              <w:left w:val="nil"/>
              <w:right w:val="nil"/>
            </w:tcBorders>
            <w:vAlign w:val="bottom"/>
          </w:tcPr>
          <w:p w:rsidR="002219F3" w:rsidRPr="00EA5754" w:rsidRDefault="002219F3" w:rsidP="002219F3">
            <w:pPr>
              <w:rPr>
                <w:sz w:val="18"/>
              </w:rPr>
            </w:pPr>
          </w:p>
        </w:tc>
      </w:tr>
    </w:tbl>
    <w:p w:rsidR="00AD0DEB" w:rsidRPr="00EC7916" w:rsidRDefault="00AD0DEB" w:rsidP="00AD0DEB">
      <w:pPr>
        <w:pStyle w:val="Heading2"/>
      </w:pPr>
      <w:r w:rsidRPr="00EC7916">
        <w:t>Ratings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4741"/>
        <w:gridCol w:w="831"/>
        <w:gridCol w:w="831"/>
        <w:gridCol w:w="831"/>
        <w:gridCol w:w="831"/>
        <w:gridCol w:w="831"/>
      </w:tblGrid>
      <w:tr w:rsidR="00212276" w:rsidRPr="002A733C" w:rsidTr="008F37D1">
        <w:trPr>
          <w:trHeight w:hRule="exact" w:val="240"/>
        </w:trPr>
        <w:tc>
          <w:tcPr>
            <w:tcW w:w="6645" w:type="dxa"/>
            <w:gridSpan w:val="2"/>
            <w:vAlign w:val="center"/>
          </w:tcPr>
          <w:p w:rsidR="00212276" w:rsidRPr="002A733C" w:rsidRDefault="00212276" w:rsidP="002219F3"/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1 = </w:t>
            </w:r>
            <w:r w:rsidR="00212276">
              <w:t>Poor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2 = </w:t>
            </w:r>
            <w:r w:rsidR="00212276">
              <w:t>Fair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3 = </w:t>
            </w:r>
            <w:r w:rsidR="00212276">
              <w:t>Satisfactory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4 = </w:t>
            </w:r>
            <w:r w:rsidR="00212276">
              <w:t>Good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5 = </w:t>
            </w:r>
            <w:r w:rsidR="00212276">
              <w:t>Excellent</w:t>
            </w:r>
          </w:p>
        </w:tc>
      </w:tr>
      <w:tr w:rsidR="00212276" w:rsidRPr="002A733C" w:rsidTr="008F37D1">
        <w:trPr>
          <w:trHeight w:hRule="exact" w:val="636"/>
        </w:trPr>
        <w:tc>
          <w:tcPr>
            <w:tcW w:w="6645" w:type="dxa"/>
            <w:gridSpan w:val="2"/>
            <w:vAlign w:val="center"/>
          </w:tcPr>
          <w:p w:rsidR="00212276" w:rsidRPr="008D57C2" w:rsidRDefault="00EC7916" w:rsidP="002219F3">
            <w:pPr>
              <w:pStyle w:val="Heading4"/>
              <w:rPr>
                <w:b w:val="0"/>
              </w:rPr>
            </w:pPr>
            <w:r w:rsidRPr="000B2575">
              <w:rPr>
                <w:b w:val="0"/>
                <w:sz w:val="20"/>
              </w:rPr>
              <w:t>Does the candidate have the appropriate educational qualifications or training for this position?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0B2575">
        <w:trPr>
          <w:trHeight w:hRule="exact" w:val="582"/>
        </w:trPr>
        <w:tc>
          <w:tcPr>
            <w:tcW w:w="6645" w:type="dxa"/>
            <w:gridSpan w:val="2"/>
            <w:vAlign w:val="center"/>
          </w:tcPr>
          <w:p w:rsidR="00212276" w:rsidRPr="008D57C2" w:rsidRDefault="00EC7916" w:rsidP="002219F3">
            <w:pPr>
              <w:pStyle w:val="Heading4"/>
              <w:rPr>
                <w:b w:val="0"/>
              </w:rPr>
            </w:pPr>
            <w:r w:rsidRPr="000B2575">
              <w:rPr>
                <w:b w:val="0"/>
                <w:sz w:val="20"/>
              </w:rPr>
              <w:t>Has the candidate acquired necessary skills or qualifications through past work experiences?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8F37D1">
        <w:trPr>
          <w:trHeight w:hRule="exact" w:val="483"/>
        </w:trPr>
        <w:tc>
          <w:tcPr>
            <w:tcW w:w="6645" w:type="dxa"/>
            <w:gridSpan w:val="2"/>
            <w:vAlign w:val="center"/>
          </w:tcPr>
          <w:p w:rsidR="00212276" w:rsidRPr="008D57C2" w:rsidRDefault="00EC7916" w:rsidP="002219F3">
            <w:pPr>
              <w:pStyle w:val="Heading4"/>
              <w:rPr>
                <w:b w:val="0"/>
              </w:rPr>
            </w:pPr>
            <w:r w:rsidRPr="000B2575">
              <w:rPr>
                <w:b w:val="0"/>
                <w:sz w:val="20"/>
              </w:rPr>
              <w:t>Does the candidate have the technical skills necessary for this position?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0B2575">
        <w:trPr>
          <w:trHeight w:hRule="exact" w:val="717"/>
        </w:trPr>
        <w:tc>
          <w:tcPr>
            <w:tcW w:w="6645" w:type="dxa"/>
            <w:gridSpan w:val="2"/>
            <w:vAlign w:val="center"/>
          </w:tcPr>
          <w:p w:rsidR="00212276" w:rsidRPr="000B2575" w:rsidRDefault="00EC7916" w:rsidP="002219F3">
            <w:pPr>
              <w:pStyle w:val="Heading4"/>
              <w:rPr>
                <w:b w:val="0"/>
                <w:sz w:val="20"/>
              </w:rPr>
            </w:pPr>
            <w:r w:rsidRPr="000B2575">
              <w:rPr>
                <w:b w:val="0"/>
                <w:sz w:val="20"/>
              </w:rPr>
              <w:t>Does the candidate demonstrate the knowledge of these areas necessary for this position?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8F37D1">
        <w:trPr>
          <w:trHeight w:hRule="exact" w:val="555"/>
        </w:trPr>
        <w:tc>
          <w:tcPr>
            <w:tcW w:w="6645" w:type="dxa"/>
            <w:gridSpan w:val="2"/>
            <w:vAlign w:val="center"/>
          </w:tcPr>
          <w:p w:rsidR="00212276" w:rsidRPr="000B2575" w:rsidRDefault="00EC7916" w:rsidP="002219F3">
            <w:pPr>
              <w:pStyle w:val="Heading4"/>
              <w:rPr>
                <w:b w:val="0"/>
                <w:sz w:val="20"/>
              </w:rPr>
            </w:pPr>
            <w:r w:rsidRPr="000B2575">
              <w:rPr>
                <w:b w:val="0"/>
                <w:sz w:val="20"/>
              </w:rPr>
              <w:t>Did the candidate demonstrate the leadership skills necessary for this position?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0B2575">
        <w:trPr>
          <w:trHeight w:hRule="exact" w:val="654"/>
        </w:trPr>
        <w:tc>
          <w:tcPr>
            <w:tcW w:w="6645" w:type="dxa"/>
            <w:gridSpan w:val="2"/>
            <w:vAlign w:val="center"/>
          </w:tcPr>
          <w:p w:rsidR="00212276" w:rsidRPr="000B2575" w:rsidRDefault="00EC7916" w:rsidP="002219F3">
            <w:pPr>
              <w:pStyle w:val="Heading4"/>
              <w:rPr>
                <w:b w:val="0"/>
                <w:sz w:val="20"/>
              </w:rPr>
            </w:pPr>
            <w:r w:rsidRPr="000B2575">
              <w:rPr>
                <w:b w:val="0"/>
                <w:sz w:val="20"/>
              </w:rPr>
              <w:t>Did the candidate demonstrate the knowledge and skills to create a positive customer experience/interaction necessary for this position?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8F37D1">
        <w:trPr>
          <w:trHeight w:hRule="exact" w:val="403"/>
        </w:trPr>
        <w:tc>
          <w:tcPr>
            <w:tcW w:w="1904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8896" w:type="dxa"/>
            <w:gridSpan w:val="6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EC7916" w:rsidRPr="002A733C" w:rsidTr="008F37D1">
        <w:trPr>
          <w:trHeight w:hRule="exact" w:val="403"/>
        </w:trPr>
        <w:tc>
          <w:tcPr>
            <w:tcW w:w="6645" w:type="dxa"/>
            <w:gridSpan w:val="2"/>
            <w:vAlign w:val="center"/>
          </w:tcPr>
          <w:p w:rsidR="00EC7916" w:rsidRPr="009A1C21" w:rsidRDefault="00EC7916" w:rsidP="00EC7916">
            <w:pPr>
              <w:rPr>
                <w:sz w:val="20"/>
              </w:rPr>
            </w:pPr>
            <w:r w:rsidRPr="009A1C21">
              <w:rPr>
                <w:sz w:val="20"/>
              </w:rPr>
              <w:t>How were the candidate’s communication skills during the interview?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EC7916" w:rsidRPr="002A733C" w:rsidTr="008F37D1">
        <w:trPr>
          <w:trHeight w:hRule="exact" w:val="403"/>
        </w:trPr>
        <w:tc>
          <w:tcPr>
            <w:tcW w:w="10800" w:type="dxa"/>
            <w:gridSpan w:val="7"/>
            <w:vAlign w:val="center"/>
          </w:tcPr>
          <w:p w:rsidR="00EC7916" w:rsidRPr="00EA5754" w:rsidRDefault="00EC7916" w:rsidP="002219F3">
            <w:pPr>
              <w:rPr>
                <w:i/>
              </w:rPr>
            </w:pPr>
            <w:r w:rsidRPr="00EA5754">
              <w:rPr>
                <w:i/>
              </w:rPr>
              <w:t>Comments</w:t>
            </w:r>
          </w:p>
        </w:tc>
      </w:tr>
      <w:tr w:rsidR="00EC7916" w:rsidRPr="002A733C" w:rsidTr="008F37D1">
        <w:trPr>
          <w:trHeight w:hRule="exact" w:val="403"/>
        </w:trPr>
        <w:tc>
          <w:tcPr>
            <w:tcW w:w="6645" w:type="dxa"/>
            <w:gridSpan w:val="2"/>
            <w:vAlign w:val="center"/>
          </w:tcPr>
          <w:p w:rsidR="00EC7916" w:rsidRPr="000B2575" w:rsidRDefault="00EC7916" w:rsidP="00EC7916">
            <w:pPr>
              <w:rPr>
                <w:sz w:val="20"/>
              </w:rPr>
            </w:pPr>
            <w:r w:rsidRPr="000B2575">
              <w:rPr>
                <w:sz w:val="20"/>
              </w:rPr>
              <w:t>How much interest did the candidate show in the position?</w:t>
            </w:r>
            <w:bookmarkStart w:id="1" w:name="_GoBack"/>
            <w:bookmarkEnd w:id="1"/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C7916" w:rsidRPr="002A733C" w:rsidRDefault="00EC7916" w:rsidP="00EC7916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A77213">
              <w:rPr>
                <w:rStyle w:val="CheckBoxChar"/>
              </w:rPr>
            </w:r>
            <w:r w:rsidR="00A77213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EC7916" w:rsidRPr="002A733C" w:rsidTr="008F37D1">
        <w:trPr>
          <w:trHeight w:hRule="exact" w:val="403"/>
        </w:trPr>
        <w:tc>
          <w:tcPr>
            <w:tcW w:w="10800" w:type="dxa"/>
            <w:gridSpan w:val="7"/>
            <w:vAlign w:val="center"/>
          </w:tcPr>
          <w:p w:rsidR="00EC7916" w:rsidRPr="00EA5754" w:rsidRDefault="00EC7916" w:rsidP="002219F3">
            <w:pPr>
              <w:rPr>
                <w:i/>
              </w:rPr>
            </w:pPr>
            <w:r w:rsidRPr="00EA5754">
              <w:rPr>
                <w:i/>
              </w:rPr>
              <w:t>Comments</w:t>
            </w:r>
          </w:p>
        </w:tc>
      </w:tr>
      <w:tr w:rsidR="008F37D1" w:rsidRPr="002A733C" w:rsidTr="0063552D">
        <w:trPr>
          <w:trHeight w:hRule="exact" w:val="403"/>
        </w:trPr>
        <w:tc>
          <w:tcPr>
            <w:tcW w:w="10800" w:type="dxa"/>
            <w:gridSpan w:val="7"/>
            <w:vAlign w:val="center"/>
          </w:tcPr>
          <w:p w:rsidR="008F37D1" w:rsidRPr="000B2575" w:rsidRDefault="008F37D1" w:rsidP="008F37D1">
            <w:pPr>
              <w:pStyle w:val="CheckBox"/>
              <w:jc w:val="left"/>
              <w:rPr>
                <w:sz w:val="20"/>
              </w:rPr>
            </w:pPr>
            <w:bookmarkStart w:id="2" w:name="_Hlk491175701"/>
            <w:r w:rsidRPr="000B2575">
              <w:rPr>
                <w:color w:val="auto"/>
                <w:sz w:val="20"/>
              </w:rPr>
              <w:t>Final comments and recommendations for proceeding with this candidate.</w:t>
            </w:r>
          </w:p>
        </w:tc>
      </w:tr>
      <w:tr w:rsidR="00EC7916" w:rsidRPr="002A733C" w:rsidTr="008F37D1">
        <w:trPr>
          <w:trHeight w:hRule="exact" w:val="403"/>
        </w:trPr>
        <w:tc>
          <w:tcPr>
            <w:tcW w:w="10800" w:type="dxa"/>
            <w:gridSpan w:val="7"/>
            <w:vAlign w:val="center"/>
          </w:tcPr>
          <w:p w:rsidR="00EC7916" w:rsidRPr="002219F3" w:rsidRDefault="00EC7916" w:rsidP="002219F3"/>
        </w:tc>
      </w:tr>
      <w:tr w:rsidR="00712449" w:rsidRPr="002A733C" w:rsidTr="008F37D1">
        <w:trPr>
          <w:trHeight w:hRule="exact" w:val="403"/>
        </w:trPr>
        <w:tc>
          <w:tcPr>
            <w:tcW w:w="6645" w:type="dxa"/>
            <w:gridSpan w:val="2"/>
            <w:vAlign w:val="center"/>
          </w:tcPr>
          <w:p w:rsidR="00712449" w:rsidRDefault="00712449" w:rsidP="004B1269">
            <w:pPr>
              <w:pStyle w:val="Italic"/>
            </w:pPr>
            <w:r w:rsidRPr="002219F3">
              <w:rPr>
                <w:rStyle w:val="Heading4Char"/>
              </w:rPr>
              <w:t>Overall Rating</w:t>
            </w:r>
            <w:r>
              <w:t xml:space="preserve"> </w:t>
            </w:r>
            <w:r w:rsidRPr="004B1269">
              <w:t>(average the rating numbers above)</w:t>
            </w:r>
          </w:p>
        </w:tc>
        <w:tc>
          <w:tcPr>
            <w:tcW w:w="4155" w:type="dxa"/>
            <w:gridSpan w:val="5"/>
            <w:shd w:val="clear" w:color="auto" w:fill="auto"/>
            <w:vAlign w:val="center"/>
          </w:tcPr>
          <w:p w:rsidR="00712449" w:rsidRPr="002219F3" w:rsidRDefault="008F37D1" w:rsidP="002219F3">
            <w:r>
              <w:rPr>
                <w:rStyle w:val="CheckBoxChar"/>
              </w:rPr>
              <w:t xml:space="preserve">       [AVERAGE RATING]</w:t>
            </w:r>
          </w:p>
        </w:tc>
      </w:tr>
    </w:tbl>
    <w:p w:rsidR="00AD0DEB" w:rsidRDefault="00AD0DEB" w:rsidP="00AD0DEB">
      <w:pPr>
        <w:pStyle w:val="Heading2"/>
      </w:pPr>
      <w:bookmarkStart w:id="3" w:name="_Hlk491175715"/>
      <w:bookmarkEnd w:id="2"/>
      <w: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8597"/>
      </w:tblGrid>
      <w:tr w:rsidR="00D4274D" w:rsidRPr="002A733C" w:rsidTr="002219F3">
        <w:trPr>
          <w:trHeight w:val="864"/>
        </w:trPr>
        <w:tc>
          <w:tcPr>
            <w:tcW w:w="2205" w:type="dxa"/>
          </w:tcPr>
          <w:p w:rsidR="00D4274D" w:rsidRPr="002219F3" w:rsidRDefault="00A149E2" w:rsidP="002219F3">
            <w:pPr>
              <w:pStyle w:val="Heading5"/>
            </w:pPr>
            <w:r w:rsidRPr="002219F3">
              <w:t>Additional Comments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  <w:tr w:rsidR="00D4274D" w:rsidRPr="002A733C" w:rsidTr="002219F3">
        <w:trPr>
          <w:trHeight w:val="864"/>
        </w:trPr>
        <w:tc>
          <w:tcPr>
            <w:tcW w:w="2205" w:type="dxa"/>
          </w:tcPr>
          <w:p w:rsidR="00534624" w:rsidRDefault="00A149E2" w:rsidP="002219F3">
            <w:pPr>
              <w:pStyle w:val="Heading5"/>
            </w:pPr>
            <w:r w:rsidRPr="00534624">
              <w:lastRenderedPageBreak/>
              <w:t>Goals</w:t>
            </w:r>
            <w:r w:rsidR="00534624">
              <w:t xml:space="preserve"> </w:t>
            </w:r>
          </w:p>
          <w:p w:rsidR="00A149E2" w:rsidRPr="00212276" w:rsidRDefault="00A149E2" w:rsidP="004B1269">
            <w:pPr>
              <w:pStyle w:val="Italic"/>
            </w:pPr>
            <w:r w:rsidRPr="00534624">
              <w:t>(as agreed upon by employee and manager)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</w:tbl>
    <w:p w:rsidR="00AD0DEB" w:rsidRDefault="009A1C21" w:rsidP="00AD0DEB">
      <w:pPr>
        <w:pStyle w:val="Heading2"/>
      </w:pPr>
      <w:bookmarkStart w:id="4" w:name="_Hlk491175757"/>
      <w:r>
        <w:t>Verification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A149E2" w:rsidRPr="002A733C" w:rsidTr="002219F3">
        <w:trPr>
          <w:trHeight w:val="534"/>
        </w:trPr>
        <w:tc>
          <w:tcPr>
            <w:tcW w:w="10811" w:type="dxa"/>
            <w:gridSpan w:val="4"/>
            <w:vAlign w:val="center"/>
          </w:tcPr>
          <w:p w:rsidR="00A149E2" w:rsidRDefault="00CB7227" w:rsidP="004B1269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</w:t>
            </w:r>
            <w:r w:rsidR="00CC5DAB">
              <w:t>done this evaluation</w:t>
            </w:r>
            <w:r w:rsidRPr="0066051C">
              <w:t xml:space="preserve"> in detail.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  <w:bookmarkEnd w:id="3"/>
      <w:bookmarkEnd w:id="4"/>
    </w:tbl>
    <w:p w:rsidR="00B60C88" w:rsidRPr="002A733C" w:rsidRDefault="00B60C88" w:rsidP="00B60C88"/>
    <w:sectPr w:rsidR="00B60C88" w:rsidRPr="002A733C" w:rsidSect="00EC7916">
      <w:pgSz w:w="12240" w:h="15840"/>
      <w:pgMar w:top="36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16"/>
    <w:rsid w:val="000071F7"/>
    <w:rsid w:val="0002798A"/>
    <w:rsid w:val="00083002"/>
    <w:rsid w:val="00087B85"/>
    <w:rsid w:val="000A01F1"/>
    <w:rsid w:val="000B2575"/>
    <w:rsid w:val="000C1163"/>
    <w:rsid w:val="000D2539"/>
    <w:rsid w:val="000F2528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219F3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1CB1"/>
    <w:rsid w:val="00464B05"/>
    <w:rsid w:val="00467865"/>
    <w:rsid w:val="00482F73"/>
    <w:rsid w:val="0048685F"/>
    <w:rsid w:val="004A1437"/>
    <w:rsid w:val="004A4198"/>
    <w:rsid w:val="004A54EA"/>
    <w:rsid w:val="004B0578"/>
    <w:rsid w:val="004B1269"/>
    <w:rsid w:val="004C2FEE"/>
    <w:rsid w:val="004E34C6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12449"/>
    <w:rsid w:val="007229D0"/>
    <w:rsid w:val="007522F6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8D57C2"/>
    <w:rsid w:val="008F37D1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1C21"/>
    <w:rsid w:val="009A4EA3"/>
    <w:rsid w:val="009A55DC"/>
    <w:rsid w:val="009C220D"/>
    <w:rsid w:val="00A149E2"/>
    <w:rsid w:val="00A211B2"/>
    <w:rsid w:val="00A2727E"/>
    <w:rsid w:val="00A35524"/>
    <w:rsid w:val="00A74F99"/>
    <w:rsid w:val="00A77213"/>
    <w:rsid w:val="00A82BA3"/>
    <w:rsid w:val="00A94ACC"/>
    <w:rsid w:val="00AD0DEB"/>
    <w:rsid w:val="00AE6FA4"/>
    <w:rsid w:val="00B03907"/>
    <w:rsid w:val="00B11811"/>
    <w:rsid w:val="00B311E1"/>
    <w:rsid w:val="00B4735C"/>
    <w:rsid w:val="00B60C88"/>
    <w:rsid w:val="00B90EC2"/>
    <w:rsid w:val="00BA268F"/>
    <w:rsid w:val="00BB4EAF"/>
    <w:rsid w:val="00C079CA"/>
    <w:rsid w:val="00C5330F"/>
    <w:rsid w:val="00C67741"/>
    <w:rsid w:val="00C74647"/>
    <w:rsid w:val="00C76039"/>
    <w:rsid w:val="00C76480"/>
    <w:rsid w:val="00C80AD2"/>
    <w:rsid w:val="00C92FD6"/>
    <w:rsid w:val="00CA28E6"/>
    <w:rsid w:val="00CB7227"/>
    <w:rsid w:val="00CC5DAB"/>
    <w:rsid w:val="00CD247C"/>
    <w:rsid w:val="00CE4C5F"/>
    <w:rsid w:val="00D03A13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A5754"/>
    <w:rsid w:val="00EB478A"/>
    <w:rsid w:val="00EC42A3"/>
    <w:rsid w:val="00EC7916"/>
    <w:rsid w:val="00F02A61"/>
    <w:rsid w:val="00F416FF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A9711"/>
  <w15:docId w15:val="{2887A320-8EBB-4740-AA3A-5D51DF8D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1269"/>
    <w:pPr>
      <w:spacing w:before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2219F3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EC7916"/>
    <w:pPr>
      <w:shd w:val="clear" w:color="auto" w:fill="7F7F7F" w:themeFill="text1" w:themeFillTint="80"/>
      <w:spacing w:before="200"/>
      <w:outlineLvl w:val="1"/>
    </w:pPr>
    <w:rPr>
      <w:b/>
      <w:color w:val="FFFFFF" w:themeColor="background1"/>
      <w:sz w:val="22"/>
      <w:szCs w:val="20"/>
    </w:rPr>
  </w:style>
  <w:style w:type="paragraph" w:styleId="Heading3">
    <w:name w:val="heading 3"/>
    <w:basedOn w:val="Normal"/>
    <w:next w:val="Normal"/>
    <w:qFormat/>
    <w:rsid w:val="002219F3"/>
    <w:pPr>
      <w:jc w:val="center"/>
      <w:outlineLvl w:val="2"/>
    </w:pPr>
  </w:style>
  <w:style w:type="paragraph" w:styleId="Heading4">
    <w:name w:val="heading 4"/>
    <w:basedOn w:val="Normal"/>
    <w:next w:val="Normal"/>
    <w:link w:val="Heading4Char"/>
    <w:unhideWhenUsed/>
    <w:qFormat/>
    <w:rsid w:val="002219F3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nhideWhenUsed/>
    <w:qFormat/>
    <w:rsid w:val="002219F3"/>
    <w:pPr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219F3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2219F3"/>
    <w:rPr>
      <w:rFonts w:asciiTheme="minorHAnsi" w:hAnsiTheme="minorHAnsi"/>
      <w:caps/>
      <w:sz w:val="16"/>
      <w:szCs w:val="24"/>
    </w:rPr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heckBox">
    <w:name w:val="Check Box"/>
    <w:basedOn w:val="Normal"/>
    <w:link w:val="CheckBoxChar"/>
    <w:unhideWhenUsed/>
    <w:qFormat/>
    <w:rsid w:val="002219F3"/>
    <w:pPr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4B1269"/>
    <w:rPr>
      <w:rFonts w:asciiTheme="minorHAnsi" w:hAnsiTheme="minorHAnsi"/>
      <w:color w:val="999999"/>
      <w:sz w:val="16"/>
      <w:szCs w:val="24"/>
    </w:rPr>
  </w:style>
  <w:style w:type="table" w:styleId="TableGrid">
    <w:name w:val="Table Grid"/>
    <w:basedOn w:val="TableNormal"/>
    <w:rsid w:val="00AD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unhideWhenUsed/>
    <w:qFormat/>
    <w:rsid w:val="00AD0DEB"/>
    <w:pPr>
      <w:spacing w:before="0"/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customStyle="1" w:styleId="Italic">
    <w:name w:val="Italic"/>
    <w:basedOn w:val="Heading4"/>
    <w:qFormat/>
    <w:rsid w:val="004B1269"/>
    <w:rPr>
      <w:b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performance%20review%20form%20(shor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BA236C-80BA-41AF-8C5B-991FBDDEC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 form (short).dotx</Template>
  <TotalTime>19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Employee performance review form (short)</vt:lpstr>
      <vt:lpstr>Interview Evaluation Form</vt:lpstr>
      <vt:lpstr>    Ratings</vt:lpstr>
      <vt:lpstr>    Evaluation</vt:lpstr>
      <vt:lpstr>    Verification</vt:lpstr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performance review form (short)</dc:title>
  <dc:creator>Alex</dc:creator>
  <cp:keywords/>
  <cp:lastModifiedBy>Alex</cp:lastModifiedBy>
  <cp:revision>7</cp:revision>
  <cp:lastPrinted>2004-01-28T17:11:00Z</cp:lastPrinted>
  <dcterms:created xsi:type="dcterms:W3CDTF">2017-08-22T09:03:00Z</dcterms:created>
  <dcterms:modified xsi:type="dcterms:W3CDTF">2017-08-22T10:04:00Z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