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387"/>
      </w:tblGrid>
      <w:tr w:rsidR="00A26FFB" w:rsidRPr="00A26FFB" w:rsidTr="00A26FFB">
        <w:tc>
          <w:tcPr>
            <w:tcW w:w="5387" w:type="dxa"/>
          </w:tcPr>
          <w:p w:rsidR="00A26FFB" w:rsidRPr="00A26FFB" w:rsidRDefault="00A26FFB" w:rsidP="00A26FFB">
            <w:pPr>
              <w:pStyle w:val="CompanyName"/>
              <w:jc w:val="left"/>
              <w:rPr>
                <w:rFonts w:ascii="Calibri" w:hAnsi="Calibri" w:cs="Calibri"/>
                <w:sz w:val="34"/>
              </w:rPr>
            </w:pPr>
            <w:r w:rsidRPr="00A26FFB">
              <w:rPr>
                <w:rFonts w:ascii="Calibri" w:hAnsi="Calibri" w:cs="Calibri"/>
                <w:sz w:val="46"/>
              </w:rPr>
              <w:t>Company Name</w:t>
            </w:r>
          </w:p>
        </w:tc>
        <w:tc>
          <w:tcPr>
            <w:tcW w:w="5387" w:type="dxa"/>
          </w:tcPr>
          <w:p w:rsidR="00A26FFB" w:rsidRPr="00A26FFB" w:rsidRDefault="00A26FFB" w:rsidP="00A26FFB">
            <w:pPr>
              <w:rPr>
                <w:rFonts w:ascii="Calibri" w:hAnsi="Calibri" w:cs="Calibri"/>
              </w:rPr>
            </w:pPr>
          </w:p>
        </w:tc>
      </w:tr>
    </w:tbl>
    <w:p w:rsidR="00467865" w:rsidRPr="00A26FFB" w:rsidRDefault="00A149E2" w:rsidP="002219F3">
      <w:pPr>
        <w:pStyle w:val="Heading1"/>
        <w:rPr>
          <w:rFonts w:ascii="Calibri" w:hAnsi="Calibri" w:cs="Calibri"/>
          <w:b w:val="0"/>
          <w:sz w:val="28"/>
        </w:rPr>
      </w:pPr>
      <w:r w:rsidRPr="00A26FFB">
        <w:rPr>
          <w:rFonts w:ascii="Calibri" w:hAnsi="Calibri" w:cs="Calibri"/>
          <w:b w:val="0"/>
          <w:sz w:val="28"/>
        </w:rPr>
        <w:t xml:space="preserve">Employee Performance </w:t>
      </w:r>
      <w:r w:rsidR="00A26FFB" w:rsidRPr="00A26FFB">
        <w:rPr>
          <w:rFonts w:ascii="Calibri" w:hAnsi="Calibri" w:cs="Calibri"/>
          <w:b w:val="0"/>
          <w:sz w:val="28"/>
        </w:rPr>
        <w:t>Appraisal</w:t>
      </w:r>
    </w:p>
    <w:p w:rsidR="00AD0DEB" w:rsidRPr="00A26FFB" w:rsidRDefault="00AD0DEB" w:rsidP="00AD0DEB">
      <w:pPr>
        <w:pStyle w:val="Heading2"/>
        <w:rPr>
          <w:rFonts w:ascii="Calibri" w:hAnsi="Calibri" w:cs="Calibri"/>
          <w:sz w:val="32"/>
          <w:szCs w:val="32"/>
        </w:rPr>
      </w:pPr>
      <w:r w:rsidRPr="00A26FFB">
        <w:rPr>
          <w:rFonts w:ascii="Calibri" w:hAnsi="Calibri" w:cs="Calibri"/>
          <w:sz w:val="32"/>
          <w:szCs w:val="32"/>
        </w:rPr>
        <w:t>Employee Information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484"/>
        <w:gridCol w:w="1158"/>
        <w:gridCol w:w="11"/>
        <w:gridCol w:w="2617"/>
      </w:tblGrid>
      <w:tr w:rsidR="00A149E2" w:rsidRPr="00A26FFB" w:rsidTr="00A26FFB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center"/>
          </w:tcPr>
          <w:p w:rsidR="00A149E2" w:rsidRPr="00237312" w:rsidRDefault="00A149E2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Name</w:t>
            </w:r>
          </w:p>
        </w:tc>
        <w:tc>
          <w:tcPr>
            <w:tcW w:w="5484" w:type="dxa"/>
            <w:vAlign w:val="center"/>
          </w:tcPr>
          <w:p w:rsidR="00A149E2" w:rsidRPr="00237312" w:rsidRDefault="00A149E2" w:rsidP="002219F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58" w:type="dxa"/>
            <w:vAlign w:val="center"/>
          </w:tcPr>
          <w:p w:rsidR="00A149E2" w:rsidRPr="00237312" w:rsidRDefault="00A149E2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Employee ID</w:t>
            </w:r>
          </w:p>
        </w:tc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A149E2" w:rsidRPr="00237312" w:rsidRDefault="00A149E2" w:rsidP="002219F3">
            <w:pPr>
              <w:rPr>
                <w:rFonts w:ascii="Calibri" w:hAnsi="Calibri" w:cs="Calibri"/>
                <w:sz w:val="24"/>
              </w:rPr>
            </w:pPr>
          </w:p>
        </w:tc>
      </w:tr>
      <w:tr w:rsidR="00A149E2" w:rsidRPr="00A26FFB" w:rsidTr="00A26FFB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center"/>
          </w:tcPr>
          <w:p w:rsidR="00A149E2" w:rsidRPr="00237312" w:rsidRDefault="00A149E2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Job Title</w:t>
            </w:r>
          </w:p>
        </w:tc>
        <w:tc>
          <w:tcPr>
            <w:tcW w:w="5484" w:type="dxa"/>
            <w:vAlign w:val="center"/>
          </w:tcPr>
          <w:p w:rsidR="00A149E2" w:rsidRPr="00237312" w:rsidRDefault="00A149E2" w:rsidP="002219F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A149E2" w:rsidRPr="00237312" w:rsidRDefault="00A149E2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Date</w:t>
            </w:r>
          </w:p>
        </w:tc>
        <w:tc>
          <w:tcPr>
            <w:tcW w:w="2617" w:type="dxa"/>
            <w:tcBorders>
              <w:right w:val="nil"/>
            </w:tcBorders>
            <w:vAlign w:val="center"/>
          </w:tcPr>
          <w:p w:rsidR="00A149E2" w:rsidRPr="00237312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712449" w:rsidRPr="00A26FFB" w:rsidTr="00A26FFB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center"/>
          </w:tcPr>
          <w:p w:rsidR="00712449" w:rsidRPr="00237312" w:rsidRDefault="00712449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Department</w:t>
            </w:r>
          </w:p>
        </w:tc>
        <w:tc>
          <w:tcPr>
            <w:tcW w:w="5484" w:type="dxa"/>
            <w:vAlign w:val="center"/>
          </w:tcPr>
          <w:p w:rsidR="00712449" w:rsidRPr="00237312" w:rsidRDefault="00712449" w:rsidP="002219F3">
            <w:pPr>
              <w:rPr>
                <w:rFonts w:ascii="Calibri" w:hAnsi="Calibri" w:cs="Calibri"/>
                <w:sz w:val="24"/>
              </w:rPr>
            </w:pPr>
            <w:bookmarkStart w:id="0" w:name="_GoBack"/>
            <w:bookmarkEnd w:id="0"/>
          </w:p>
        </w:tc>
        <w:tc>
          <w:tcPr>
            <w:tcW w:w="1158" w:type="dxa"/>
            <w:vAlign w:val="center"/>
          </w:tcPr>
          <w:p w:rsidR="00712449" w:rsidRPr="00237312" w:rsidRDefault="00712449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Manager</w:t>
            </w:r>
          </w:p>
        </w:tc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12449" w:rsidRPr="00237312" w:rsidRDefault="00712449" w:rsidP="002219F3">
            <w:pPr>
              <w:rPr>
                <w:rFonts w:ascii="Calibri" w:hAnsi="Calibri" w:cs="Calibri"/>
                <w:sz w:val="24"/>
              </w:rPr>
            </w:pPr>
          </w:p>
        </w:tc>
      </w:tr>
      <w:tr w:rsidR="002219F3" w:rsidRPr="00A26FFB" w:rsidTr="00A26FFB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center"/>
          </w:tcPr>
          <w:p w:rsidR="002219F3" w:rsidRPr="00237312" w:rsidRDefault="002219F3" w:rsidP="004B1269">
            <w:pPr>
              <w:pStyle w:val="Heading4"/>
              <w:rPr>
                <w:rFonts w:ascii="Calibri" w:hAnsi="Calibri" w:cs="Calibri"/>
                <w:b w:val="0"/>
                <w:sz w:val="24"/>
              </w:rPr>
            </w:pPr>
            <w:r w:rsidRPr="00237312">
              <w:rPr>
                <w:rFonts w:ascii="Calibri" w:hAnsi="Calibri" w:cs="Calibri"/>
                <w:b w:val="0"/>
                <w:sz w:val="24"/>
              </w:rPr>
              <w:t>Review Period</w:t>
            </w:r>
          </w:p>
        </w:tc>
        <w:tc>
          <w:tcPr>
            <w:tcW w:w="5484" w:type="dxa"/>
            <w:tcBorders>
              <w:right w:val="nil"/>
            </w:tcBorders>
            <w:vAlign w:val="center"/>
          </w:tcPr>
          <w:p w:rsidR="002219F3" w:rsidRPr="00237312" w:rsidRDefault="002219F3" w:rsidP="002219F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nil"/>
            </w:tcBorders>
            <w:vAlign w:val="center"/>
          </w:tcPr>
          <w:p w:rsidR="002219F3" w:rsidRPr="00237312" w:rsidRDefault="002219F3" w:rsidP="002219F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617" w:type="dxa"/>
            <w:tcBorders>
              <w:left w:val="nil"/>
              <w:right w:val="nil"/>
            </w:tcBorders>
            <w:vAlign w:val="center"/>
          </w:tcPr>
          <w:p w:rsidR="002219F3" w:rsidRPr="00237312" w:rsidRDefault="002219F3" w:rsidP="002219F3">
            <w:pPr>
              <w:rPr>
                <w:rFonts w:ascii="Calibri" w:hAnsi="Calibri" w:cs="Calibri"/>
              </w:rPr>
            </w:pPr>
          </w:p>
        </w:tc>
      </w:tr>
    </w:tbl>
    <w:p w:rsidR="00AD0DEB" w:rsidRPr="00A26FFB" w:rsidRDefault="00AD0DEB" w:rsidP="00AD0DEB">
      <w:pPr>
        <w:pStyle w:val="Heading2"/>
        <w:rPr>
          <w:rFonts w:ascii="Calibri" w:hAnsi="Calibri" w:cs="Calibri"/>
          <w:sz w:val="32"/>
          <w:szCs w:val="32"/>
        </w:rPr>
      </w:pPr>
      <w:r w:rsidRPr="00A26FFB">
        <w:rPr>
          <w:rFonts w:ascii="Calibri" w:hAnsi="Calibri" w:cs="Calibri"/>
          <w:sz w:val="32"/>
          <w:szCs w:val="32"/>
        </w:rPr>
        <w:t>Ratings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465"/>
        <w:gridCol w:w="864"/>
        <w:gridCol w:w="601"/>
        <w:gridCol w:w="1466"/>
        <w:gridCol w:w="1466"/>
        <w:gridCol w:w="1466"/>
        <w:gridCol w:w="942"/>
      </w:tblGrid>
      <w:tr w:rsidR="00212276" w:rsidRPr="00A26FFB" w:rsidTr="00A26FFB">
        <w:trPr>
          <w:trHeight w:hRule="exact" w:val="403"/>
        </w:trPr>
        <w:tc>
          <w:tcPr>
            <w:tcW w:w="3995" w:type="dxa"/>
            <w:gridSpan w:val="2"/>
            <w:vAlign w:val="center"/>
          </w:tcPr>
          <w:p w:rsidR="00212276" w:rsidRPr="00A26FFB" w:rsidRDefault="00212276" w:rsidP="002219F3">
            <w:pPr>
              <w:rPr>
                <w:rFonts w:ascii="Calibri" w:hAnsi="Calibri" w:cs="Calibri"/>
              </w:rPr>
            </w:pP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712449" w:rsidP="002219F3">
            <w:pPr>
              <w:pStyle w:val="Heading3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 xml:space="preserve">1 = </w:t>
            </w:r>
            <w:r w:rsidR="00212276" w:rsidRPr="00A26FFB">
              <w:rPr>
                <w:rFonts w:ascii="Calibri" w:hAnsi="Calibri" w:cs="Calibri"/>
              </w:rPr>
              <w:t>Poor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712449" w:rsidP="002219F3">
            <w:pPr>
              <w:pStyle w:val="Heading3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 xml:space="preserve">2 = </w:t>
            </w:r>
            <w:r w:rsidR="00212276" w:rsidRPr="00A26FFB">
              <w:rPr>
                <w:rFonts w:ascii="Calibri" w:hAnsi="Calibri" w:cs="Calibri"/>
              </w:rPr>
              <w:t>Fair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712449" w:rsidP="002219F3">
            <w:pPr>
              <w:pStyle w:val="Heading3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 xml:space="preserve">3 = </w:t>
            </w:r>
            <w:r w:rsidR="00212276" w:rsidRPr="00A26FFB">
              <w:rPr>
                <w:rFonts w:ascii="Calibri" w:hAnsi="Calibri" w:cs="Calibri"/>
              </w:rPr>
              <w:t>Satisfactory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712449" w:rsidP="002219F3">
            <w:pPr>
              <w:pStyle w:val="Heading3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 xml:space="preserve">4 = </w:t>
            </w:r>
            <w:r w:rsidR="00212276" w:rsidRPr="00A26FFB">
              <w:rPr>
                <w:rFonts w:ascii="Calibri" w:hAnsi="Calibri" w:cs="Calibri"/>
              </w:rPr>
              <w:t>Good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712449" w:rsidP="002219F3">
            <w:pPr>
              <w:pStyle w:val="Heading3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 xml:space="preserve">5 = </w:t>
            </w:r>
            <w:r w:rsidR="00212276" w:rsidRPr="00A26FFB">
              <w:rPr>
                <w:rFonts w:ascii="Calibri" w:hAnsi="Calibri" w:cs="Calibri"/>
              </w:rPr>
              <w:t>Excellent</w:t>
            </w: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A149E2" w:rsidP="002219F3">
            <w:pPr>
              <w:pStyle w:val="Heading4"/>
              <w:rPr>
                <w:rFonts w:ascii="Calibri" w:hAnsi="Calibri" w:cs="Calibri"/>
                <w:sz w:val="26"/>
                <w:szCs w:val="20"/>
              </w:rPr>
            </w:pPr>
            <w:r w:rsidRPr="00A26FFB">
              <w:rPr>
                <w:rFonts w:ascii="Calibri" w:hAnsi="Calibri" w:cs="Calibri"/>
                <w:sz w:val="26"/>
                <w:szCs w:val="20"/>
              </w:rPr>
              <w:t>Job Knowledge</w:t>
            </w:r>
          </w:p>
          <w:p w:rsidR="00A26FFB" w:rsidRPr="00A26FFB" w:rsidRDefault="00A26FFB" w:rsidP="00A26FFB"/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A26FFB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2219F3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  <w:p w:rsidR="00A26FFB" w:rsidRPr="00A26FFB" w:rsidRDefault="00A26FFB" w:rsidP="002219F3">
            <w:pPr>
              <w:rPr>
                <w:rFonts w:ascii="Calibri" w:hAnsi="Calibri" w:cs="Calibri"/>
              </w:rPr>
            </w:pP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A149E2" w:rsidP="002219F3">
            <w:pPr>
              <w:pStyle w:val="Heading4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  <w:sz w:val="26"/>
              </w:rPr>
              <w:t>Work Quality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A149E2" w:rsidP="002219F3">
            <w:pPr>
              <w:pStyle w:val="Heading4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  <w:sz w:val="26"/>
              </w:rPr>
              <w:t>Attendance/Punctuality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lastRenderedPageBreak/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212276" w:rsidP="002219F3">
            <w:pPr>
              <w:pStyle w:val="Heading4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  <w:sz w:val="26"/>
              </w:rPr>
              <w:t>Initiative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212276" w:rsidP="002219F3">
            <w:pPr>
              <w:pStyle w:val="Heading4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  <w:sz w:val="26"/>
              </w:rPr>
              <w:t>Communication/Listening Skills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212276" w:rsidRPr="00A26FFB" w:rsidTr="00A26FFB">
        <w:trPr>
          <w:trHeight w:hRule="exact" w:val="432"/>
        </w:trPr>
        <w:tc>
          <w:tcPr>
            <w:tcW w:w="3995" w:type="dxa"/>
            <w:gridSpan w:val="2"/>
            <w:vAlign w:val="center"/>
          </w:tcPr>
          <w:p w:rsidR="00212276" w:rsidRPr="00A26FFB" w:rsidRDefault="00A149E2" w:rsidP="002219F3">
            <w:pPr>
              <w:pStyle w:val="Heading4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  <w:sz w:val="26"/>
              </w:rPr>
              <w:t>Dependability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12276" w:rsidRPr="00A26FFB" w:rsidRDefault="000F2528" w:rsidP="002219F3">
            <w:pPr>
              <w:pStyle w:val="CheckBox"/>
              <w:rPr>
                <w:rFonts w:ascii="Calibri" w:hAnsi="Calibri" w:cs="Calibri"/>
              </w:rPr>
            </w:pPr>
            <w:r w:rsidRPr="00A26FFB">
              <w:rPr>
                <w:rStyle w:val="CheckBoxChar"/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A26FFB">
              <w:rPr>
                <w:rStyle w:val="CheckBoxChar"/>
                <w:rFonts w:ascii="Calibri" w:hAnsi="Calibri" w:cs="Calibri"/>
              </w:rPr>
              <w:instrText xml:space="preserve"> FORMCHECKBOX </w:instrText>
            </w:r>
            <w:r w:rsidR="00237312" w:rsidRPr="00A26FFB">
              <w:rPr>
                <w:rStyle w:val="CheckBoxChar"/>
                <w:rFonts w:ascii="Calibri" w:hAnsi="Calibri" w:cs="Calibri"/>
              </w:rPr>
            </w:r>
            <w:r w:rsidR="00237312" w:rsidRPr="00A26FFB">
              <w:rPr>
                <w:rStyle w:val="CheckBoxChar"/>
                <w:rFonts w:ascii="Calibri" w:hAnsi="Calibri" w:cs="Calibri"/>
              </w:rPr>
              <w:fldChar w:fldCharType="separate"/>
            </w:r>
            <w:r w:rsidRPr="00A26FFB">
              <w:rPr>
                <w:rStyle w:val="CheckBoxChar"/>
                <w:rFonts w:ascii="Calibri" w:hAnsi="Calibri" w:cs="Calibri"/>
              </w:rPr>
              <w:fldChar w:fldCharType="end"/>
            </w:r>
          </w:p>
        </w:tc>
      </w:tr>
      <w:tr w:rsidR="00A149E2" w:rsidRPr="00A26FFB" w:rsidTr="00A26FFB">
        <w:trPr>
          <w:trHeight w:hRule="exact" w:val="3600"/>
        </w:trPr>
        <w:tc>
          <w:tcPr>
            <w:tcW w:w="1530" w:type="dxa"/>
            <w:vAlign w:val="center"/>
          </w:tcPr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Comments</w:t>
            </w:r>
          </w:p>
        </w:tc>
        <w:tc>
          <w:tcPr>
            <w:tcW w:w="9270" w:type="dxa"/>
            <w:gridSpan w:val="7"/>
            <w:shd w:val="clear" w:color="auto" w:fill="auto"/>
            <w:vAlign w:val="center"/>
          </w:tcPr>
          <w:tbl>
            <w:tblPr>
              <w:tblStyle w:val="TableGrid"/>
              <w:tblW w:w="9469" w:type="dxa"/>
              <w:tblBorders>
                <w:top w:val="single" w:sz="4" w:space="0" w:color="F2F2F2" w:themeColor="background1" w:themeShade="F2"/>
                <w:left w:val="single" w:sz="4" w:space="0" w:color="F2F2F2" w:themeColor="background1" w:themeShade="F2"/>
                <w:bottom w:val="single" w:sz="4" w:space="0" w:color="F2F2F2" w:themeColor="background1" w:themeShade="F2"/>
                <w:right w:val="single" w:sz="4" w:space="0" w:color="F2F2F2" w:themeColor="background1" w:themeShade="F2"/>
                <w:insideH w:val="single" w:sz="4" w:space="0" w:color="F2F2F2" w:themeColor="background1" w:themeShade="F2"/>
                <w:insideV w:val="single" w:sz="4" w:space="0" w:color="F2F2F2" w:themeColor="background1" w:themeShade="F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9"/>
            </w:tblGrid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81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43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A26FFB" w:rsidTr="00DE726A">
              <w:trPr>
                <w:trHeight w:val="407"/>
              </w:trPr>
              <w:tc>
                <w:tcPr>
                  <w:tcW w:w="9469" w:type="dxa"/>
                </w:tcPr>
                <w:p w:rsidR="00A26FFB" w:rsidRDefault="00A26FFB" w:rsidP="00A26FFB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712449" w:rsidRPr="00A26FFB" w:rsidTr="00A26FFB">
        <w:trPr>
          <w:trHeight w:hRule="exact" w:val="403"/>
        </w:trPr>
        <w:tc>
          <w:tcPr>
            <w:tcW w:w="4859" w:type="dxa"/>
            <w:gridSpan w:val="3"/>
            <w:vAlign w:val="center"/>
          </w:tcPr>
          <w:p w:rsidR="00712449" w:rsidRPr="00A26FFB" w:rsidRDefault="00712449" w:rsidP="004B1269">
            <w:pPr>
              <w:pStyle w:val="Italic"/>
              <w:rPr>
                <w:rFonts w:ascii="Calibri" w:hAnsi="Calibri" w:cs="Calibri"/>
              </w:rPr>
            </w:pPr>
            <w:r w:rsidRPr="002E7213">
              <w:rPr>
                <w:rStyle w:val="Heading4Char"/>
                <w:rFonts w:ascii="Calibri" w:hAnsi="Calibri" w:cs="Calibri"/>
                <w:sz w:val="20"/>
              </w:rPr>
              <w:t>Overall Rating</w:t>
            </w:r>
            <w:r w:rsidRPr="002E7213">
              <w:rPr>
                <w:rFonts w:ascii="Calibri" w:hAnsi="Calibri" w:cs="Calibri"/>
                <w:sz w:val="20"/>
              </w:rPr>
              <w:t xml:space="preserve"> (average the rating numbers above)</w:t>
            </w:r>
          </w:p>
        </w:tc>
        <w:tc>
          <w:tcPr>
            <w:tcW w:w="5941" w:type="dxa"/>
            <w:gridSpan w:val="5"/>
            <w:shd w:val="clear" w:color="auto" w:fill="auto"/>
            <w:vAlign w:val="center"/>
          </w:tcPr>
          <w:p w:rsidR="00712449" w:rsidRPr="00A26FFB" w:rsidRDefault="00712449" w:rsidP="002219F3">
            <w:pPr>
              <w:rPr>
                <w:rFonts w:ascii="Calibri" w:hAnsi="Calibri" w:cs="Calibri"/>
              </w:rPr>
            </w:pPr>
          </w:p>
        </w:tc>
      </w:tr>
    </w:tbl>
    <w:p w:rsidR="00AD0DEB" w:rsidRPr="00A26FFB" w:rsidRDefault="00AD0DEB" w:rsidP="00AD0DEB">
      <w:pPr>
        <w:pStyle w:val="Heading2"/>
        <w:rPr>
          <w:rFonts w:ascii="Calibri" w:hAnsi="Calibri" w:cs="Calibri"/>
        </w:rPr>
      </w:pPr>
      <w:r w:rsidRPr="00A26FFB">
        <w:rPr>
          <w:rFonts w:ascii="Calibri" w:hAnsi="Calibri" w:cs="Calibri"/>
        </w:rP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8597"/>
      </w:tblGrid>
      <w:tr w:rsidR="00D4274D" w:rsidRPr="00A26FFB" w:rsidTr="002219F3">
        <w:trPr>
          <w:trHeight w:val="864"/>
        </w:trPr>
        <w:tc>
          <w:tcPr>
            <w:tcW w:w="2205" w:type="dxa"/>
          </w:tcPr>
          <w:p w:rsidR="00D4274D" w:rsidRPr="00A26FFB" w:rsidRDefault="00A149E2" w:rsidP="002219F3">
            <w:pPr>
              <w:pStyle w:val="Heading5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Additional Comments</w:t>
            </w:r>
          </w:p>
        </w:tc>
        <w:tc>
          <w:tcPr>
            <w:tcW w:w="8605" w:type="dxa"/>
          </w:tcPr>
          <w:p w:rsidR="00D4274D" w:rsidRPr="00A26FFB" w:rsidRDefault="00D4274D" w:rsidP="002219F3">
            <w:pPr>
              <w:rPr>
                <w:rFonts w:ascii="Calibri" w:hAnsi="Calibri" w:cs="Calibri"/>
              </w:rPr>
            </w:pPr>
          </w:p>
        </w:tc>
      </w:tr>
      <w:tr w:rsidR="00D4274D" w:rsidRPr="00A26FFB" w:rsidTr="002219F3">
        <w:trPr>
          <w:trHeight w:val="864"/>
        </w:trPr>
        <w:tc>
          <w:tcPr>
            <w:tcW w:w="2205" w:type="dxa"/>
          </w:tcPr>
          <w:p w:rsidR="00534624" w:rsidRPr="00A26FFB" w:rsidRDefault="00A149E2" w:rsidP="002219F3">
            <w:pPr>
              <w:pStyle w:val="Heading5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Goals</w:t>
            </w:r>
            <w:r w:rsidR="00534624" w:rsidRPr="00A26FFB">
              <w:rPr>
                <w:rFonts w:ascii="Calibri" w:hAnsi="Calibri" w:cs="Calibri"/>
              </w:rPr>
              <w:t xml:space="preserve"> </w:t>
            </w:r>
          </w:p>
          <w:p w:rsidR="00A149E2" w:rsidRPr="00A26FFB" w:rsidRDefault="00A149E2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(as agreed upon by employee and manager)</w:t>
            </w:r>
          </w:p>
        </w:tc>
        <w:tc>
          <w:tcPr>
            <w:tcW w:w="8605" w:type="dxa"/>
          </w:tcPr>
          <w:p w:rsidR="00D4274D" w:rsidRPr="00A26FFB" w:rsidRDefault="00D4274D" w:rsidP="002219F3">
            <w:pPr>
              <w:rPr>
                <w:rFonts w:ascii="Calibri" w:hAnsi="Calibri" w:cs="Calibri"/>
              </w:rPr>
            </w:pPr>
          </w:p>
        </w:tc>
      </w:tr>
    </w:tbl>
    <w:p w:rsidR="00AD0DEB" w:rsidRPr="00A26FFB" w:rsidRDefault="00AD0DEB" w:rsidP="00AD0DEB">
      <w:pPr>
        <w:pStyle w:val="Heading2"/>
        <w:rPr>
          <w:rFonts w:ascii="Calibri" w:hAnsi="Calibri" w:cs="Calibri"/>
        </w:rPr>
      </w:pPr>
      <w:r w:rsidRPr="00A26FFB">
        <w:rPr>
          <w:rFonts w:ascii="Calibri" w:hAnsi="Calibri" w:cs="Calibri"/>
        </w:rPr>
        <w:t>Verification of Review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A149E2" w:rsidRPr="00A26FFB" w:rsidTr="002219F3">
        <w:trPr>
          <w:trHeight w:val="534"/>
        </w:trPr>
        <w:tc>
          <w:tcPr>
            <w:tcW w:w="10811" w:type="dxa"/>
            <w:gridSpan w:val="4"/>
            <w:vAlign w:val="center"/>
          </w:tcPr>
          <w:p w:rsidR="00A149E2" w:rsidRPr="00A26FFB" w:rsidRDefault="00CB7227" w:rsidP="004B1269">
            <w:pPr>
              <w:pStyle w:val="Italic"/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By signing this form, you confirm that you have discussed this review in detail with your supervisor. Signing this form does not necessarily indicate that you agree with this evaluation.</w:t>
            </w:r>
          </w:p>
        </w:tc>
      </w:tr>
      <w:tr w:rsidR="00A149E2" w:rsidRPr="00A26FFB" w:rsidTr="002219F3">
        <w:trPr>
          <w:trHeight w:val="403"/>
        </w:trPr>
        <w:tc>
          <w:tcPr>
            <w:tcW w:w="2221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Employee Signature</w:t>
            </w:r>
          </w:p>
        </w:tc>
        <w:tc>
          <w:tcPr>
            <w:tcW w:w="4536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  <w:tc>
          <w:tcPr>
            <w:tcW w:w="676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Date</w:t>
            </w:r>
          </w:p>
        </w:tc>
        <w:tc>
          <w:tcPr>
            <w:tcW w:w="3378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  <w:tr w:rsidR="00A149E2" w:rsidRPr="00A26FFB" w:rsidTr="002219F3">
        <w:trPr>
          <w:trHeight w:val="403"/>
        </w:trPr>
        <w:tc>
          <w:tcPr>
            <w:tcW w:w="2221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Manager Signature</w:t>
            </w:r>
          </w:p>
        </w:tc>
        <w:tc>
          <w:tcPr>
            <w:tcW w:w="4536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  <w:tc>
          <w:tcPr>
            <w:tcW w:w="676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  <w:r w:rsidRPr="00A26FFB">
              <w:rPr>
                <w:rFonts w:ascii="Calibri" w:hAnsi="Calibri" w:cs="Calibri"/>
              </w:rPr>
              <w:t>Date</w:t>
            </w:r>
          </w:p>
        </w:tc>
        <w:tc>
          <w:tcPr>
            <w:tcW w:w="3378" w:type="dxa"/>
            <w:vAlign w:val="bottom"/>
          </w:tcPr>
          <w:p w:rsidR="00A149E2" w:rsidRPr="00A26FFB" w:rsidRDefault="00A149E2" w:rsidP="002219F3">
            <w:pPr>
              <w:rPr>
                <w:rFonts w:ascii="Calibri" w:hAnsi="Calibri" w:cs="Calibri"/>
              </w:rPr>
            </w:pPr>
          </w:p>
        </w:tc>
      </w:tr>
    </w:tbl>
    <w:p w:rsidR="00B60C88" w:rsidRPr="00A26FFB" w:rsidRDefault="00B60C88" w:rsidP="00B60C88">
      <w:pPr>
        <w:rPr>
          <w:rFonts w:ascii="Calibri" w:hAnsi="Calibri" w:cs="Calibri"/>
        </w:rPr>
      </w:pPr>
    </w:p>
    <w:sectPr w:rsidR="00B60C88" w:rsidRPr="00A26FFB" w:rsidSect="00A26FFB">
      <w:pgSz w:w="12240" w:h="15840"/>
      <w:pgMar w:top="90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FB"/>
    <w:rsid w:val="000071F7"/>
    <w:rsid w:val="0002798A"/>
    <w:rsid w:val="00083002"/>
    <w:rsid w:val="00087B85"/>
    <w:rsid w:val="000A01F1"/>
    <w:rsid w:val="000C1163"/>
    <w:rsid w:val="000D2539"/>
    <w:rsid w:val="000F2528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219F3"/>
    <w:rsid w:val="00237312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2E7213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1CB1"/>
    <w:rsid w:val="00464B05"/>
    <w:rsid w:val="00467865"/>
    <w:rsid w:val="0048685F"/>
    <w:rsid w:val="004A1437"/>
    <w:rsid w:val="004A4198"/>
    <w:rsid w:val="004A54EA"/>
    <w:rsid w:val="004B0578"/>
    <w:rsid w:val="004B1269"/>
    <w:rsid w:val="004C2FEE"/>
    <w:rsid w:val="004E34C6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12449"/>
    <w:rsid w:val="007229D0"/>
    <w:rsid w:val="007522F6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A149E2"/>
    <w:rsid w:val="00A211B2"/>
    <w:rsid w:val="00A26FFB"/>
    <w:rsid w:val="00A2727E"/>
    <w:rsid w:val="00A329CB"/>
    <w:rsid w:val="00A35524"/>
    <w:rsid w:val="00A74F99"/>
    <w:rsid w:val="00A82BA3"/>
    <w:rsid w:val="00A94ACC"/>
    <w:rsid w:val="00AD0DEB"/>
    <w:rsid w:val="00AE6FA4"/>
    <w:rsid w:val="00B03907"/>
    <w:rsid w:val="00B11811"/>
    <w:rsid w:val="00B311E1"/>
    <w:rsid w:val="00B4735C"/>
    <w:rsid w:val="00B60C88"/>
    <w:rsid w:val="00B90EC2"/>
    <w:rsid w:val="00BA268F"/>
    <w:rsid w:val="00BB4EAF"/>
    <w:rsid w:val="00C079CA"/>
    <w:rsid w:val="00C5330F"/>
    <w:rsid w:val="00C67741"/>
    <w:rsid w:val="00C74647"/>
    <w:rsid w:val="00C76039"/>
    <w:rsid w:val="00C76480"/>
    <w:rsid w:val="00C80AD2"/>
    <w:rsid w:val="00C92FD6"/>
    <w:rsid w:val="00CA28E6"/>
    <w:rsid w:val="00CB7227"/>
    <w:rsid w:val="00CD247C"/>
    <w:rsid w:val="00CE4C5F"/>
    <w:rsid w:val="00D03A13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B478A"/>
    <w:rsid w:val="00EC42A3"/>
    <w:rsid w:val="00F02A61"/>
    <w:rsid w:val="00F416FF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71E6C"/>
  <w15:docId w15:val="{36D34808-E1F7-4F4B-80FE-5D227E5E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1269"/>
    <w:pPr>
      <w:spacing w:before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2219F3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A26FFB"/>
    <w:pPr>
      <w:shd w:val="clear" w:color="auto" w:fill="0070C0"/>
      <w:spacing w:before="200"/>
      <w:outlineLvl w:val="1"/>
    </w:pPr>
    <w:rPr>
      <w:b/>
      <w:color w:val="FFFFFF" w:themeColor="background1"/>
      <w:sz w:val="22"/>
      <w:szCs w:val="20"/>
    </w:rPr>
  </w:style>
  <w:style w:type="paragraph" w:styleId="Heading3">
    <w:name w:val="heading 3"/>
    <w:basedOn w:val="Normal"/>
    <w:next w:val="Normal"/>
    <w:qFormat/>
    <w:rsid w:val="002219F3"/>
    <w:pPr>
      <w:jc w:val="center"/>
      <w:outlineLvl w:val="2"/>
    </w:pPr>
  </w:style>
  <w:style w:type="paragraph" w:styleId="Heading4">
    <w:name w:val="heading 4"/>
    <w:basedOn w:val="Normal"/>
    <w:next w:val="Normal"/>
    <w:link w:val="Heading4Char"/>
    <w:unhideWhenUsed/>
    <w:qFormat/>
    <w:rsid w:val="002219F3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nhideWhenUsed/>
    <w:qFormat/>
    <w:rsid w:val="002219F3"/>
    <w:pPr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219F3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2219F3"/>
    <w:rPr>
      <w:rFonts w:asciiTheme="minorHAnsi" w:hAnsiTheme="minorHAnsi"/>
      <w:caps/>
      <w:sz w:val="16"/>
      <w:szCs w:val="24"/>
    </w:rPr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heckBox">
    <w:name w:val="Check Box"/>
    <w:basedOn w:val="Normal"/>
    <w:link w:val="CheckBoxChar"/>
    <w:unhideWhenUsed/>
    <w:qFormat/>
    <w:rsid w:val="002219F3"/>
    <w:pPr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4B1269"/>
    <w:rPr>
      <w:rFonts w:asciiTheme="minorHAnsi" w:hAnsiTheme="minorHAnsi"/>
      <w:color w:val="999999"/>
      <w:sz w:val="16"/>
      <w:szCs w:val="24"/>
    </w:rPr>
  </w:style>
  <w:style w:type="table" w:styleId="TableGrid">
    <w:name w:val="Table Grid"/>
    <w:basedOn w:val="TableNormal"/>
    <w:rsid w:val="00AD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unhideWhenUsed/>
    <w:qFormat/>
    <w:rsid w:val="00AD0DEB"/>
    <w:pPr>
      <w:spacing w:before="0"/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customStyle="1" w:styleId="Italic">
    <w:name w:val="Italic"/>
    <w:basedOn w:val="Heading4"/>
    <w:qFormat/>
    <w:rsid w:val="004B1269"/>
    <w:rPr>
      <w:b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performance%20review%20form%20(shor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BA236C-80BA-41AF-8C5B-991FBDDEC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 form (short).dotx</Template>
  <TotalTime>12</TotalTime>
  <Pages>3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Employee performance review form (short)</vt:lpstr>
      <vt:lpstr>Employee Performance Appraisal</vt:lpstr>
      <vt:lpstr>    Employee Information</vt:lpstr>
      <vt:lpstr>    Ratings</vt:lpstr>
      <vt:lpstr>    Evaluation</vt:lpstr>
      <vt:lpstr>    Verification of Review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performance review form (short)</dc:title>
  <dc:creator>Alex</dc:creator>
  <cp:keywords/>
  <cp:lastModifiedBy>Alex</cp:lastModifiedBy>
  <cp:revision>3</cp:revision>
  <cp:lastPrinted>2004-01-28T17:11:00Z</cp:lastPrinted>
  <dcterms:created xsi:type="dcterms:W3CDTF">2017-07-24T11:51:00Z</dcterms:created>
  <dcterms:modified xsi:type="dcterms:W3CDTF">2017-07-24T12:04:00Z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