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865" w:rsidRDefault="00E20547" w:rsidP="002219F3">
      <w:pPr>
        <w:pStyle w:val="Heading1"/>
      </w:pPr>
      <w:r>
        <w:t>About Vendor</w:t>
      </w:r>
    </w:p>
    <w:p w:rsidR="00AD0DEB" w:rsidRDefault="00E20547" w:rsidP="00E20547">
      <w:pPr>
        <w:pStyle w:val="Title"/>
      </w:pPr>
      <w:r>
        <w:t>Vendor</w:t>
      </w:r>
      <w:r w:rsidR="00AD0DEB" w:rsidRPr="007522F6">
        <w:t xml:space="preserve"> Information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5484"/>
        <w:gridCol w:w="1158"/>
        <w:gridCol w:w="11"/>
        <w:gridCol w:w="2883"/>
      </w:tblGrid>
      <w:tr w:rsidR="00A149E2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A149E2" w:rsidRPr="002219F3" w:rsidRDefault="00E20547" w:rsidP="004B1269">
            <w:pPr>
              <w:pStyle w:val="Heading4"/>
            </w:pPr>
            <w:r>
              <w:t xml:space="preserve">Vendor </w:t>
            </w:r>
            <w:r w:rsidR="00A149E2" w:rsidRPr="002219F3">
              <w:t>Name</w:t>
            </w:r>
          </w:p>
        </w:tc>
        <w:tc>
          <w:tcPr>
            <w:tcW w:w="5489" w:type="dxa"/>
            <w:vAlign w:val="bottom"/>
          </w:tcPr>
          <w:p w:rsidR="00A149E2" w:rsidRPr="002219F3" w:rsidRDefault="00A149E2" w:rsidP="002219F3"/>
        </w:tc>
        <w:tc>
          <w:tcPr>
            <w:tcW w:w="1159" w:type="dxa"/>
            <w:vAlign w:val="bottom"/>
          </w:tcPr>
          <w:p w:rsidR="00A149E2" w:rsidRPr="002219F3" w:rsidRDefault="00E20547" w:rsidP="004B1269">
            <w:pPr>
              <w:pStyle w:val="Heading4"/>
            </w:pPr>
            <w:r>
              <w:t>Vendor</w:t>
            </w:r>
            <w:r w:rsidR="00A149E2" w:rsidRPr="002219F3">
              <w:t xml:space="preserve"> ID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:rsidR="00A149E2" w:rsidRPr="002219F3" w:rsidRDefault="00A149E2" w:rsidP="002219F3"/>
        </w:tc>
      </w:tr>
      <w:tr w:rsidR="00A149E2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A149E2" w:rsidRPr="002219F3" w:rsidRDefault="00E20547" w:rsidP="004B1269">
            <w:pPr>
              <w:pStyle w:val="Heading4"/>
            </w:pPr>
            <w:r>
              <w:t>Business</w:t>
            </w:r>
            <w:r w:rsidR="00A149E2" w:rsidRPr="002219F3">
              <w:t xml:space="preserve"> Title</w:t>
            </w:r>
          </w:p>
        </w:tc>
        <w:tc>
          <w:tcPr>
            <w:tcW w:w="5489" w:type="dxa"/>
            <w:vAlign w:val="bottom"/>
          </w:tcPr>
          <w:p w:rsidR="00A149E2" w:rsidRPr="002219F3" w:rsidRDefault="00A149E2" w:rsidP="002219F3"/>
        </w:tc>
        <w:tc>
          <w:tcPr>
            <w:tcW w:w="1170" w:type="dxa"/>
            <w:gridSpan w:val="2"/>
            <w:vAlign w:val="bottom"/>
          </w:tcPr>
          <w:p w:rsidR="00A149E2" w:rsidRPr="002219F3" w:rsidRDefault="00A149E2" w:rsidP="004B1269">
            <w:pPr>
              <w:pStyle w:val="Heading4"/>
            </w:pPr>
            <w:r w:rsidRPr="002219F3">
              <w:t>Date</w:t>
            </w:r>
          </w:p>
        </w:tc>
        <w:tc>
          <w:tcPr>
            <w:tcW w:w="2886" w:type="dxa"/>
            <w:tcBorders>
              <w:right w:val="nil"/>
            </w:tcBorders>
            <w:vAlign w:val="bottom"/>
          </w:tcPr>
          <w:p w:rsidR="00A149E2" w:rsidRPr="002219F3" w:rsidRDefault="00A149E2" w:rsidP="002219F3"/>
        </w:tc>
      </w:tr>
      <w:tr w:rsidR="00712449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712449" w:rsidRPr="002219F3" w:rsidRDefault="00712449" w:rsidP="004B1269">
            <w:pPr>
              <w:pStyle w:val="Heading4"/>
            </w:pPr>
            <w:r w:rsidRPr="002219F3">
              <w:t>Department</w:t>
            </w:r>
          </w:p>
        </w:tc>
        <w:tc>
          <w:tcPr>
            <w:tcW w:w="5489" w:type="dxa"/>
            <w:vAlign w:val="bottom"/>
          </w:tcPr>
          <w:p w:rsidR="00712449" w:rsidRPr="002219F3" w:rsidRDefault="00712449" w:rsidP="002219F3"/>
        </w:tc>
        <w:tc>
          <w:tcPr>
            <w:tcW w:w="1159" w:type="dxa"/>
            <w:vAlign w:val="bottom"/>
          </w:tcPr>
          <w:p w:rsidR="00712449" w:rsidRPr="002219F3" w:rsidRDefault="00712449" w:rsidP="004B1269">
            <w:pPr>
              <w:pStyle w:val="Heading4"/>
            </w:pPr>
            <w:r w:rsidRPr="002219F3">
              <w:t>Manager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:rsidR="00712449" w:rsidRPr="002219F3" w:rsidRDefault="00712449" w:rsidP="002219F3"/>
        </w:tc>
      </w:tr>
      <w:tr w:rsidR="002219F3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2219F3" w:rsidRPr="002219F3" w:rsidRDefault="002219F3" w:rsidP="004B1269">
            <w:pPr>
              <w:pStyle w:val="Heading4"/>
            </w:pPr>
            <w:r w:rsidRPr="002219F3">
              <w:t>Review Period</w:t>
            </w:r>
          </w:p>
        </w:tc>
        <w:tc>
          <w:tcPr>
            <w:tcW w:w="5489" w:type="dxa"/>
            <w:tcBorders>
              <w:right w:val="nil"/>
            </w:tcBorders>
            <w:vAlign w:val="bottom"/>
          </w:tcPr>
          <w:p w:rsidR="002219F3" w:rsidRPr="002219F3" w:rsidRDefault="002219F3" w:rsidP="002219F3"/>
        </w:tc>
        <w:tc>
          <w:tcPr>
            <w:tcW w:w="1170" w:type="dxa"/>
            <w:gridSpan w:val="2"/>
            <w:tcBorders>
              <w:left w:val="nil"/>
              <w:right w:val="nil"/>
            </w:tcBorders>
            <w:vAlign w:val="bottom"/>
          </w:tcPr>
          <w:p w:rsidR="002219F3" w:rsidRPr="002219F3" w:rsidRDefault="002219F3" w:rsidP="002219F3"/>
        </w:tc>
        <w:tc>
          <w:tcPr>
            <w:tcW w:w="2886" w:type="dxa"/>
            <w:tcBorders>
              <w:left w:val="nil"/>
              <w:right w:val="nil"/>
            </w:tcBorders>
            <w:vAlign w:val="bottom"/>
          </w:tcPr>
          <w:p w:rsidR="002219F3" w:rsidRPr="002219F3" w:rsidRDefault="002219F3" w:rsidP="002219F3"/>
        </w:tc>
      </w:tr>
    </w:tbl>
    <w:p w:rsidR="00E20547" w:rsidRDefault="00E20547" w:rsidP="00E20547">
      <w:pPr>
        <w:pStyle w:val="Title"/>
      </w:pPr>
    </w:p>
    <w:p w:rsidR="00AD0DEB" w:rsidRDefault="00E20547" w:rsidP="00E20547">
      <w:pPr>
        <w:pStyle w:val="Title"/>
      </w:pPr>
      <w:bookmarkStart w:id="0" w:name="_GoBack"/>
      <w:bookmarkEnd w:id="0"/>
      <w: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2466"/>
        <w:gridCol w:w="864"/>
        <w:gridCol w:w="601"/>
        <w:gridCol w:w="1466"/>
        <w:gridCol w:w="1466"/>
        <w:gridCol w:w="1466"/>
        <w:gridCol w:w="1481"/>
      </w:tblGrid>
      <w:tr w:rsidR="00212276" w:rsidRPr="002A733C" w:rsidTr="002219F3">
        <w:trPr>
          <w:trHeight w:hRule="exact" w:val="403"/>
        </w:trPr>
        <w:tc>
          <w:tcPr>
            <w:tcW w:w="3456" w:type="dxa"/>
            <w:gridSpan w:val="2"/>
            <w:vAlign w:val="center"/>
          </w:tcPr>
          <w:p w:rsidR="00212276" w:rsidRPr="002A733C" w:rsidRDefault="00212276" w:rsidP="002219F3"/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1 = </w:t>
            </w:r>
            <w:r w:rsidR="00212276">
              <w:t>Poor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2 = </w:t>
            </w:r>
            <w:r w:rsidR="00212276">
              <w:t>Fair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3 = </w:t>
            </w:r>
            <w:r w:rsidR="00212276">
              <w:t>Satisfactory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4 = </w:t>
            </w:r>
            <w:r w:rsidR="00212276">
              <w:t>Good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5 = </w:t>
            </w:r>
            <w:r w:rsidR="00212276">
              <w:t>Excellent</w:t>
            </w:r>
          </w:p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Job K</w:t>
            </w:r>
            <w:r w:rsidRPr="002219F3">
              <w:t>nowled</w:t>
            </w:r>
            <w:r>
              <w:t>ge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Work Quality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Attendance/Punctuality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212276" w:rsidP="002219F3">
            <w:pPr>
              <w:pStyle w:val="Heading4"/>
            </w:pPr>
            <w:r>
              <w:t>Initiative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212276" w:rsidP="002219F3">
            <w:pPr>
              <w:pStyle w:val="Heading4"/>
            </w:pPr>
            <w:r>
              <w:t>Communication/Listening Skills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Dependability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4403A6">
              <w:rPr>
                <w:rStyle w:val="CheckBoxChar"/>
              </w:rPr>
            </w:r>
            <w:r w:rsidR="004403A6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712449" w:rsidRPr="002A733C" w:rsidTr="002219F3">
        <w:trPr>
          <w:trHeight w:hRule="exact" w:val="403"/>
        </w:trPr>
        <w:tc>
          <w:tcPr>
            <w:tcW w:w="4320" w:type="dxa"/>
            <w:gridSpan w:val="3"/>
            <w:vAlign w:val="center"/>
          </w:tcPr>
          <w:p w:rsidR="00712449" w:rsidRDefault="00712449" w:rsidP="004B1269">
            <w:pPr>
              <w:pStyle w:val="Italic"/>
            </w:pPr>
            <w:r w:rsidRPr="002219F3">
              <w:rPr>
                <w:rStyle w:val="Heading4Char"/>
              </w:rPr>
              <w:t>Overall Rating</w:t>
            </w:r>
            <w:r>
              <w:t xml:space="preserve"> </w:t>
            </w:r>
            <w:r w:rsidRPr="004B1269">
              <w:t>(average the rating numbers above)</w:t>
            </w:r>
          </w:p>
        </w:tc>
        <w:tc>
          <w:tcPr>
            <w:tcW w:w="6480" w:type="dxa"/>
            <w:gridSpan w:val="5"/>
            <w:shd w:val="clear" w:color="auto" w:fill="auto"/>
            <w:vAlign w:val="center"/>
          </w:tcPr>
          <w:p w:rsidR="00712449" w:rsidRPr="002219F3" w:rsidRDefault="00712449" w:rsidP="002219F3"/>
        </w:tc>
      </w:tr>
    </w:tbl>
    <w:p w:rsidR="00AD0DEB" w:rsidRDefault="00AD0DEB" w:rsidP="00AD0DEB">
      <w:pPr>
        <w:pStyle w:val="Heading2"/>
      </w:pPr>
      <w: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8597"/>
      </w:tblGrid>
      <w:tr w:rsidR="00D4274D" w:rsidRPr="002A733C" w:rsidTr="002219F3">
        <w:trPr>
          <w:trHeight w:val="864"/>
        </w:trPr>
        <w:tc>
          <w:tcPr>
            <w:tcW w:w="2205" w:type="dxa"/>
          </w:tcPr>
          <w:p w:rsidR="00D4274D" w:rsidRPr="002219F3" w:rsidRDefault="00A149E2" w:rsidP="002219F3">
            <w:pPr>
              <w:pStyle w:val="Heading5"/>
            </w:pPr>
            <w:r w:rsidRPr="002219F3">
              <w:t>Additional Comments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  <w:tr w:rsidR="00D4274D" w:rsidRPr="002A733C" w:rsidTr="002219F3">
        <w:trPr>
          <w:trHeight w:val="864"/>
        </w:trPr>
        <w:tc>
          <w:tcPr>
            <w:tcW w:w="2205" w:type="dxa"/>
          </w:tcPr>
          <w:p w:rsidR="00534624" w:rsidRDefault="00A149E2" w:rsidP="002219F3">
            <w:pPr>
              <w:pStyle w:val="Heading5"/>
            </w:pPr>
            <w:r w:rsidRPr="00534624">
              <w:t>Goals</w:t>
            </w:r>
            <w:r w:rsidR="00534624">
              <w:t xml:space="preserve"> </w:t>
            </w:r>
          </w:p>
          <w:p w:rsidR="00A149E2" w:rsidRPr="00212276" w:rsidRDefault="00A149E2" w:rsidP="004B1269">
            <w:pPr>
              <w:pStyle w:val="Italic"/>
            </w:pPr>
            <w:r w:rsidRPr="00534624">
              <w:t>(as agreed upon by employee and manager)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</w:tbl>
    <w:p w:rsidR="00AD0DEB" w:rsidRDefault="00AD0DEB" w:rsidP="00AD0DEB">
      <w:pPr>
        <w:pStyle w:val="Heading2"/>
      </w:pPr>
      <w:r>
        <w:t>Verification of Review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A149E2" w:rsidRPr="002A733C" w:rsidTr="002219F3">
        <w:trPr>
          <w:trHeight w:val="534"/>
        </w:trPr>
        <w:tc>
          <w:tcPr>
            <w:tcW w:w="10811" w:type="dxa"/>
            <w:gridSpan w:val="4"/>
            <w:vAlign w:val="center"/>
          </w:tcPr>
          <w:p w:rsidR="00A149E2" w:rsidRDefault="00CB7227" w:rsidP="004B1269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discussed</w:t>
            </w:r>
            <w:r>
              <w:t xml:space="preserve"> this review</w:t>
            </w:r>
            <w:r w:rsidRPr="0066051C">
              <w:t xml:space="preserve"> in detail</w:t>
            </w:r>
            <w:r>
              <w:t xml:space="preserve"> with</w:t>
            </w:r>
            <w:r w:rsidRPr="0066051C">
              <w:t xml:space="preserve"> your supervisor.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</w:tbl>
    <w:p w:rsidR="00B60C88" w:rsidRPr="002A733C" w:rsidRDefault="00B60C88" w:rsidP="00B60C88"/>
    <w:sectPr w:rsidR="00B60C88" w:rsidRPr="002A733C" w:rsidSect="00E20547">
      <w:headerReference w:type="default" r:id="rId8"/>
      <w:pgSz w:w="12240" w:h="15840"/>
      <w:pgMar w:top="450" w:right="720" w:bottom="27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3A6" w:rsidRDefault="004403A6" w:rsidP="00E20547">
      <w:pPr>
        <w:spacing w:before="0"/>
      </w:pPr>
      <w:r>
        <w:separator/>
      </w:r>
    </w:p>
  </w:endnote>
  <w:endnote w:type="continuationSeparator" w:id="0">
    <w:p w:rsidR="004403A6" w:rsidRDefault="004403A6" w:rsidP="00E2054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3A6" w:rsidRDefault="004403A6" w:rsidP="00E20547">
      <w:pPr>
        <w:spacing w:before="0"/>
      </w:pPr>
      <w:r>
        <w:separator/>
      </w:r>
    </w:p>
  </w:footnote>
  <w:footnote w:type="continuationSeparator" w:id="0">
    <w:p w:rsidR="004403A6" w:rsidRDefault="004403A6" w:rsidP="00E2054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auto"/>
      </w:rPr>
      <w:alias w:val="Company Name"/>
      <w:tag w:val=""/>
      <w:id w:val="919833617"/>
      <w:placeholder>
        <w:docPart w:val="20C3CF7027544EFF9BF02BE4286CCE3A"/>
      </w:placeholder>
      <w:showingPlcHdr/>
      <w:dataBinding w:prefixMappings="xmlns:ns0='http://schemas.openxmlformats.org/officeDocument/2006/extended-properties' " w:xpath="/ns0:Properties[1]/ns0:Company[1]" w:storeItemID="{6668398D-A668-4E3E-A5EB-62B293D839F1}"/>
      <w:text/>
    </w:sdtPr>
    <w:sdtContent>
      <w:p w:rsidR="00E20547" w:rsidRPr="00734CEE" w:rsidRDefault="00E20547" w:rsidP="00E20547">
        <w:pPr>
          <w:pStyle w:val="Name"/>
          <w:rPr>
            <w:color w:val="auto"/>
          </w:rPr>
        </w:pPr>
        <w:r w:rsidRPr="00734CEE">
          <w:rPr>
            <w:b/>
            <w:color w:val="auto"/>
          </w:rPr>
          <w:t>[Company Name]</w:t>
        </w:r>
      </w:p>
    </w:sdtContent>
  </w:sdt>
  <w:sdt>
    <w:sdtPr>
      <w:rPr>
        <w:color w:val="auto"/>
      </w:rPr>
      <w:alias w:val="Company Address"/>
      <w:tag w:val=""/>
      <w:id w:val="-892265773"/>
      <w:placeholder>
        <w:docPart w:val="2F3424DB8C334E2BBB06DF2EDD0EC4D1"/>
      </w:placeholder>
      <w:showingPlcHdr/>
      <w:dataBinding w:prefixMappings="xmlns:ns0='http://schemas.microsoft.com/office/2006/coverPageProps' " w:xpath="/ns0:CoverPageProperties[1]/ns0:CompanyAddress[1]" w:storeItemID="{55AF091B-3C7A-41E3-B477-F2FDAA23CFDA}"/>
      <w:text w:multiLine="1"/>
    </w:sdtPr>
    <w:sdtContent>
      <w:p w:rsidR="00E20547" w:rsidRDefault="00E20547" w:rsidP="00E20547">
        <w:pPr>
          <w:pStyle w:val="NoSpacing"/>
          <w:rPr>
            <w:color w:val="auto"/>
          </w:rPr>
        </w:pPr>
        <w:r w:rsidRPr="00734CEE">
          <w:rPr>
            <w:color w:val="auto"/>
          </w:rPr>
          <w:t>[Company Address]</w:t>
        </w:r>
        <w:r w:rsidRPr="00734CEE">
          <w:rPr>
            <w:color w:val="auto"/>
          </w:rPr>
          <w:br/>
          <w:t>[City, ST  ZIP Code]</w:t>
        </w:r>
      </w:p>
    </w:sdtContent>
  </w:sdt>
  <w:p w:rsidR="00E20547" w:rsidRDefault="00E20547" w:rsidP="00E20547">
    <w:pPr>
      <w:pStyle w:val="NoSpacing"/>
      <w:rPr>
        <w:color w:val="auto"/>
      </w:rPr>
    </w:pPr>
  </w:p>
  <w:p w:rsidR="00E20547" w:rsidRDefault="00E20547" w:rsidP="00E20547">
    <w:pPr>
      <w:pStyle w:val="Header"/>
    </w:pPr>
    <w:r w:rsidRPr="00734CEE">
      <w:rPr>
        <w:rFonts w:asciiTheme="majorHAnsi" w:hAnsiTheme="majorHAnsi"/>
        <w:b/>
        <w:sz w:val="44"/>
      </w:rPr>
      <w:t>Vendor Evaluation Form</w:t>
    </w:r>
  </w:p>
  <w:p w:rsidR="00E20547" w:rsidRDefault="00E205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C995FF9"/>
    <w:multiLevelType w:val="multilevel"/>
    <w:tmpl w:val="FE6AD4D6"/>
    <w:styleLink w:val="Survey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lvlText w:val="%1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1" w15:restartNumberingAfterBreak="0">
    <w:nsid w:val="5D8460BC"/>
    <w:multiLevelType w:val="multilevel"/>
    <w:tmpl w:val="FE6AD4D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1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pStyle w:val="Heading3"/>
      <w:lvlText w:val="%3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547"/>
    <w:rsid w:val="000071F7"/>
    <w:rsid w:val="0002798A"/>
    <w:rsid w:val="00083002"/>
    <w:rsid w:val="00087B85"/>
    <w:rsid w:val="000A01F1"/>
    <w:rsid w:val="000C1163"/>
    <w:rsid w:val="000D2539"/>
    <w:rsid w:val="000F2528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219F3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3A6"/>
    <w:rsid w:val="00440CD8"/>
    <w:rsid w:val="00443837"/>
    <w:rsid w:val="00450F66"/>
    <w:rsid w:val="00461739"/>
    <w:rsid w:val="00461CB1"/>
    <w:rsid w:val="00464B05"/>
    <w:rsid w:val="00467865"/>
    <w:rsid w:val="0048685F"/>
    <w:rsid w:val="004A1437"/>
    <w:rsid w:val="004A4198"/>
    <w:rsid w:val="004A54EA"/>
    <w:rsid w:val="004B0578"/>
    <w:rsid w:val="004B1269"/>
    <w:rsid w:val="004C2FEE"/>
    <w:rsid w:val="004E34C6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12449"/>
    <w:rsid w:val="007229D0"/>
    <w:rsid w:val="007522F6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A149E2"/>
    <w:rsid w:val="00A211B2"/>
    <w:rsid w:val="00A2727E"/>
    <w:rsid w:val="00A35524"/>
    <w:rsid w:val="00A74F99"/>
    <w:rsid w:val="00A82BA3"/>
    <w:rsid w:val="00A94ACC"/>
    <w:rsid w:val="00AD0DEB"/>
    <w:rsid w:val="00AE6FA4"/>
    <w:rsid w:val="00B03907"/>
    <w:rsid w:val="00B11811"/>
    <w:rsid w:val="00B311E1"/>
    <w:rsid w:val="00B4735C"/>
    <w:rsid w:val="00B60C88"/>
    <w:rsid w:val="00B90EC2"/>
    <w:rsid w:val="00BA268F"/>
    <w:rsid w:val="00BB4EAF"/>
    <w:rsid w:val="00C079CA"/>
    <w:rsid w:val="00C5330F"/>
    <w:rsid w:val="00C67741"/>
    <w:rsid w:val="00C74647"/>
    <w:rsid w:val="00C76039"/>
    <w:rsid w:val="00C76480"/>
    <w:rsid w:val="00C80AD2"/>
    <w:rsid w:val="00C92FD6"/>
    <w:rsid w:val="00CA28E6"/>
    <w:rsid w:val="00CB7227"/>
    <w:rsid w:val="00CD247C"/>
    <w:rsid w:val="00CE4C5F"/>
    <w:rsid w:val="00D03A13"/>
    <w:rsid w:val="00D14E73"/>
    <w:rsid w:val="00D4274D"/>
    <w:rsid w:val="00D6155E"/>
    <w:rsid w:val="00D90A75"/>
    <w:rsid w:val="00DA4B5C"/>
    <w:rsid w:val="00DC47A2"/>
    <w:rsid w:val="00DE1551"/>
    <w:rsid w:val="00DE7FB7"/>
    <w:rsid w:val="00E20547"/>
    <w:rsid w:val="00E20DDA"/>
    <w:rsid w:val="00E32A8B"/>
    <w:rsid w:val="00E36054"/>
    <w:rsid w:val="00E37E7B"/>
    <w:rsid w:val="00E46E04"/>
    <w:rsid w:val="00E87396"/>
    <w:rsid w:val="00EB478A"/>
    <w:rsid w:val="00EC42A3"/>
    <w:rsid w:val="00F02A61"/>
    <w:rsid w:val="00F416FF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62E6D"/>
  <w15:docId w15:val="{7D3E3866-4210-4DA3-87F4-954883553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uiPriority="4" w:qFormat="1"/>
    <w:lsdException w:name="heading 2" w:uiPriority="4" w:qFormat="1"/>
    <w:lsdException w:name="heading 3" w:uiPriority="4" w:qFormat="1"/>
    <w:lsdException w:name="heading 4" w:semiHidden="1" w:uiPriority="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4B1269"/>
    <w:pPr>
      <w:spacing w:before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uiPriority w:val="4"/>
    <w:qFormat/>
    <w:rsid w:val="002219F3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uiPriority w:val="4"/>
    <w:qFormat/>
    <w:rsid w:val="002219F3"/>
    <w:pPr>
      <w:shd w:val="clear" w:color="auto" w:fill="595959" w:themeFill="text1" w:themeFillTint="A6"/>
      <w:spacing w:before="200"/>
      <w:outlineLvl w:val="1"/>
    </w:pPr>
    <w:rPr>
      <w:b/>
      <w:color w:val="FFFFFF" w:themeColor="background1"/>
      <w:sz w:val="22"/>
      <w:szCs w:val="20"/>
    </w:rPr>
  </w:style>
  <w:style w:type="paragraph" w:styleId="Heading3">
    <w:name w:val="heading 3"/>
    <w:basedOn w:val="Normal"/>
    <w:next w:val="Normal"/>
    <w:link w:val="Heading3Char"/>
    <w:uiPriority w:val="4"/>
    <w:qFormat/>
    <w:rsid w:val="002219F3"/>
    <w:pPr>
      <w:jc w:val="center"/>
      <w:outlineLvl w:val="2"/>
    </w:pPr>
  </w:style>
  <w:style w:type="paragraph" w:styleId="Heading4">
    <w:name w:val="heading 4"/>
    <w:basedOn w:val="Normal"/>
    <w:next w:val="Normal"/>
    <w:link w:val="Heading4Char"/>
    <w:uiPriority w:val="4"/>
    <w:unhideWhenUsed/>
    <w:qFormat/>
    <w:rsid w:val="002219F3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nhideWhenUsed/>
    <w:qFormat/>
    <w:rsid w:val="002219F3"/>
    <w:pPr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219F3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2219F3"/>
    <w:rPr>
      <w:rFonts w:asciiTheme="minorHAnsi" w:hAnsiTheme="minorHAnsi"/>
      <w:caps/>
      <w:sz w:val="16"/>
      <w:szCs w:val="24"/>
    </w:rPr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heckBox">
    <w:name w:val="Check Box"/>
    <w:basedOn w:val="Normal"/>
    <w:link w:val="CheckBoxChar"/>
    <w:unhideWhenUsed/>
    <w:qFormat/>
    <w:rsid w:val="002219F3"/>
    <w:pPr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4B1269"/>
    <w:rPr>
      <w:rFonts w:asciiTheme="minorHAnsi" w:hAnsiTheme="minorHAnsi"/>
      <w:color w:val="999999"/>
      <w:sz w:val="16"/>
      <w:szCs w:val="24"/>
    </w:rPr>
  </w:style>
  <w:style w:type="table" w:styleId="TableGrid">
    <w:name w:val="Table Grid"/>
    <w:basedOn w:val="TableNormal"/>
    <w:rsid w:val="00AD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unhideWhenUsed/>
    <w:qFormat/>
    <w:rsid w:val="00AD0DEB"/>
    <w:pPr>
      <w:spacing w:before="0"/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customStyle="1" w:styleId="Italic">
    <w:name w:val="Italic"/>
    <w:basedOn w:val="Heading4"/>
    <w:qFormat/>
    <w:rsid w:val="004B1269"/>
    <w:rPr>
      <w:b w:val="0"/>
      <w:i/>
    </w:rPr>
  </w:style>
  <w:style w:type="paragraph" w:styleId="Title">
    <w:name w:val="Title"/>
    <w:basedOn w:val="Normal"/>
    <w:link w:val="TitleChar"/>
    <w:qFormat/>
    <w:rsid w:val="00E20547"/>
    <w:pPr>
      <w:spacing w:before="0" w:after="120"/>
      <w:contextualSpacing/>
    </w:pPr>
    <w:rPr>
      <w:rFonts w:eastAsiaTheme="majorEastAsia" w:cstheme="majorBidi"/>
      <w:b/>
      <w:caps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rsid w:val="00E20547"/>
    <w:rPr>
      <w:rFonts w:asciiTheme="minorHAnsi" w:eastAsiaTheme="majorEastAsia" w:hAnsiTheme="minorHAnsi" w:cstheme="majorBidi"/>
      <w:b/>
      <w:caps/>
      <w:kern w:val="28"/>
      <w:sz w:val="24"/>
      <w:szCs w:val="56"/>
    </w:rPr>
  </w:style>
  <w:style w:type="paragraph" w:styleId="Header">
    <w:name w:val="header"/>
    <w:basedOn w:val="Normal"/>
    <w:link w:val="HeaderChar"/>
    <w:uiPriority w:val="99"/>
    <w:unhideWhenUsed/>
    <w:rsid w:val="00E20547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E20547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E20547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rsid w:val="00E20547"/>
    <w:rPr>
      <w:rFonts w:asciiTheme="minorHAnsi" w:hAnsiTheme="minorHAnsi"/>
      <w:sz w:val="16"/>
      <w:szCs w:val="24"/>
    </w:rPr>
  </w:style>
  <w:style w:type="paragraph" w:styleId="NoSpacing">
    <w:name w:val="No Spacing"/>
    <w:uiPriority w:val="1"/>
    <w:qFormat/>
    <w:rsid w:val="00E20547"/>
    <w:pPr>
      <w:spacing w:before="60"/>
    </w:pPr>
    <w:rPr>
      <w:rFonts w:asciiTheme="minorHAnsi" w:eastAsiaTheme="minorEastAsia" w:hAnsiTheme="minorHAnsi" w:cstheme="minorBidi"/>
      <w:color w:val="1F497D" w:themeColor="text2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sid w:val="00E20547"/>
    <w:rPr>
      <w:rFonts w:asciiTheme="minorHAnsi" w:hAnsiTheme="minorHAnsi"/>
      <w:sz w:val="16"/>
      <w:szCs w:val="24"/>
    </w:rPr>
  </w:style>
  <w:style w:type="paragraph" w:customStyle="1" w:styleId="Name">
    <w:name w:val="Name"/>
    <w:basedOn w:val="Normal"/>
    <w:uiPriority w:val="3"/>
    <w:qFormat/>
    <w:rsid w:val="00E20547"/>
    <w:pPr>
      <w:spacing w:before="60" w:after="60"/>
    </w:pPr>
    <w:rPr>
      <w:rFonts w:asciiTheme="majorHAnsi" w:eastAsiaTheme="majorEastAsia" w:hAnsiTheme="majorHAnsi" w:cstheme="majorBidi"/>
      <w:color w:val="4F81BD" w:themeColor="accent1"/>
      <w:sz w:val="36"/>
      <w:szCs w:val="36"/>
      <w:lang w:eastAsia="ja-JP"/>
    </w:rPr>
  </w:style>
  <w:style w:type="numbering" w:customStyle="1" w:styleId="Survey">
    <w:name w:val="Survey"/>
    <w:uiPriority w:val="99"/>
    <w:rsid w:val="00E20547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performance%20review%20form%20(short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0C3CF7027544EFF9BF02BE4286CC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31AAA5-3EFF-45CE-A7FC-607602EF86EF}"/>
      </w:docPartPr>
      <w:docPartBody>
        <w:p w:rsidR="00000000" w:rsidRDefault="00223215" w:rsidP="00223215">
          <w:pPr>
            <w:pStyle w:val="20C3CF7027544EFF9BF02BE4286CCE3A"/>
          </w:pPr>
          <w:r>
            <w:t>[Company Name]</w:t>
          </w:r>
        </w:p>
      </w:docPartBody>
    </w:docPart>
    <w:docPart>
      <w:docPartPr>
        <w:name w:val="2F3424DB8C334E2BBB06DF2EDD0EC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6ED7E-9912-411E-8850-0CF162BA14C8}"/>
      </w:docPartPr>
      <w:docPartBody>
        <w:p w:rsidR="00000000" w:rsidRDefault="00223215" w:rsidP="00223215">
          <w:pPr>
            <w:pStyle w:val="2F3424DB8C334E2BBB06DF2EDD0EC4D1"/>
          </w:pPr>
          <w:r>
            <w:t>[Company Address]</w:t>
          </w:r>
          <w:r>
            <w:br/>
            <w:t>[City, ST 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215"/>
    <w:rsid w:val="00223215"/>
    <w:rsid w:val="00E3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D33013A7FC547AAAC2A4AEF2F93F8F2">
    <w:name w:val="2D33013A7FC547AAAC2A4AEF2F93F8F2"/>
    <w:rsid w:val="00223215"/>
  </w:style>
  <w:style w:type="paragraph" w:customStyle="1" w:styleId="1BEC273E58244BB5AA9D7B96CDCE5527">
    <w:name w:val="1BEC273E58244BB5AA9D7B96CDCE5527"/>
    <w:rsid w:val="00223215"/>
  </w:style>
  <w:style w:type="paragraph" w:customStyle="1" w:styleId="05443584127145EF882BAF2AA95723B3">
    <w:name w:val="05443584127145EF882BAF2AA95723B3"/>
    <w:rsid w:val="00223215"/>
  </w:style>
  <w:style w:type="paragraph" w:customStyle="1" w:styleId="F2529AC3CF2F41CDB571B63612183452">
    <w:name w:val="F2529AC3CF2F41CDB571B63612183452"/>
    <w:rsid w:val="00223215"/>
  </w:style>
  <w:style w:type="paragraph" w:customStyle="1" w:styleId="6C6CBE293C11439AA77EC0A0272108C7">
    <w:name w:val="6C6CBE293C11439AA77EC0A0272108C7"/>
    <w:rsid w:val="00223215"/>
  </w:style>
  <w:style w:type="paragraph" w:customStyle="1" w:styleId="20C3CF7027544EFF9BF02BE4286CCE3A">
    <w:name w:val="20C3CF7027544EFF9BF02BE4286CCE3A"/>
    <w:rsid w:val="00223215"/>
  </w:style>
  <w:style w:type="paragraph" w:customStyle="1" w:styleId="2F3424DB8C334E2BBB06DF2EDD0EC4D1">
    <w:name w:val="2F3424DB8C334E2BBB06DF2EDD0EC4D1"/>
    <w:rsid w:val="002232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BA236C-80BA-41AF-8C5B-991FBDDEC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 form (short).dotx</Template>
  <TotalTime>5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Employee performance review form (short)</vt:lpstr>
      <vt:lpstr>About Vendor</vt:lpstr>
      <vt:lpstr>    Evaluation</vt:lpstr>
      <vt:lpstr>    Verification of Review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performance review form (short)</dc:title>
  <dc:creator>Alex</dc:creator>
  <cp:keywords/>
  <cp:lastModifiedBy>Alex</cp:lastModifiedBy>
  <cp:revision>1</cp:revision>
  <cp:lastPrinted>2004-01-28T17:11:00Z</cp:lastPrinted>
  <dcterms:created xsi:type="dcterms:W3CDTF">2017-03-04T11:22:00Z</dcterms:created>
  <dcterms:modified xsi:type="dcterms:W3CDTF">2017-03-04T11:27:00Z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